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01056C" w:rsidRDefault="00192543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theme="minorHAnsi"/>
          <w:sz w:val="24"/>
          <w:szCs w:val="24"/>
        </w:rPr>
        <w:t xml:space="preserve">na </w:t>
      </w:r>
      <w:r w:rsidR="0075189F" w:rsidRPr="0001056C">
        <w:rPr>
          <w:rFonts w:cstheme="minorHAnsi"/>
          <w:sz w:val="24"/>
          <w:szCs w:val="24"/>
        </w:rPr>
        <w:t>wykonanie</w:t>
      </w:r>
      <w:r w:rsidRPr="0001056C">
        <w:rPr>
          <w:rFonts w:cstheme="minorHAnsi"/>
          <w:sz w:val="24"/>
          <w:szCs w:val="24"/>
        </w:rPr>
        <w:t xml:space="preserve"> zamówienia</w:t>
      </w:r>
      <w:r w:rsidR="0075189F" w:rsidRPr="0001056C">
        <w:rPr>
          <w:rFonts w:cstheme="minorHAnsi"/>
          <w:sz w:val="24"/>
          <w:szCs w:val="24"/>
        </w:rPr>
        <w:t xml:space="preserve"> </w:t>
      </w:r>
      <w:r w:rsidR="00BD2BBD" w:rsidRPr="0001056C">
        <w:rPr>
          <w:rFonts w:cstheme="minorHAnsi"/>
          <w:sz w:val="24"/>
          <w:szCs w:val="24"/>
        </w:rPr>
        <w:t>pod nazwą</w:t>
      </w:r>
      <w:r w:rsidR="00EB5158" w:rsidRPr="0001056C">
        <w:rPr>
          <w:rFonts w:cstheme="minorHAnsi"/>
          <w:sz w:val="24"/>
          <w:szCs w:val="24"/>
        </w:rPr>
        <w:t>:</w:t>
      </w:r>
      <w:bookmarkStart w:id="0" w:name="_Hlk535259063"/>
    </w:p>
    <w:p w14:paraId="1A387A90" w14:textId="41881EEE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13065006"/>
      <w:bookmarkStart w:id="2" w:name="_Hlk184459322"/>
      <w:bookmarkEnd w:id="0"/>
      <w:r w:rsidRPr="0001056C">
        <w:rPr>
          <w:rFonts w:cstheme="minorHAnsi"/>
          <w:b/>
          <w:sz w:val="24"/>
          <w:szCs w:val="24"/>
        </w:rPr>
        <w:t>Dostawa</w:t>
      </w:r>
      <w:r w:rsidR="00900DB6">
        <w:rPr>
          <w:rFonts w:cstheme="minorHAnsi"/>
          <w:b/>
          <w:sz w:val="24"/>
          <w:szCs w:val="24"/>
        </w:rPr>
        <w:t xml:space="preserve"> i montaż</w:t>
      </w:r>
      <w:r w:rsidRPr="0001056C">
        <w:rPr>
          <w:rFonts w:cstheme="minorHAnsi"/>
          <w:b/>
          <w:sz w:val="24"/>
          <w:szCs w:val="24"/>
        </w:rPr>
        <w:t xml:space="preserve"> </w:t>
      </w:r>
      <w:r w:rsidR="00BE10F4">
        <w:rPr>
          <w:rFonts w:cstheme="minorHAnsi"/>
          <w:b/>
          <w:sz w:val="24"/>
          <w:szCs w:val="24"/>
        </w:rPr>
        <w:t>urządzeń kuchennych i mebli kuchennych</w:t>
      </w:r>
    </w:p>
    <w:bookmarkEnd w:id="1"/>
    <w:p w14:paraId="1F871312" w14:textId="77777777" w:rsidR="00944BED" w:rsidRPr="0001056C" w:rsidRDefault="00944BED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85BB1CF" w14:textId="77777777" w:rsidR="004E55A5" w:rsidRPr="004E55A5" w:rsidRDefault="0082201C" w:rsidP="004E55A5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ja-JP"/>
        </w:rPr>
      </w:pPr>
      <w:bookmarkStart w:id="3" w:name="_Hlk536435736"/>
      <w:bookmarkEnd w:id="2"/>
      <w:r w:rsidRPr="0001056C">
        <w:rPr>
          <w:rFonts w:cstheme="minorHAnsi"/>
          <w:sz w:val="24"/>
          <w:szCs w:val="24"/>
        </w:rPr>
        <w:t>Zamówienie opisane w niniejszym Zapytaniu Ofertowym realizowane jest w ramach projektu pn.</w:t>
      </w:r>
      <w:bookmarkStart w:id="4" w:name="_Hlk36992568"/>
      <w:r w:rsidRPr="0001056C">
        <w:rPr>
          <w:rFonts w:cstheme="minorHAnsi"/>
          <w:sz w:val="24"/>
          <w:szCs w:val="24"/>
        </w:rPr>
        <w:t>: „</w:t>
      </w:r>
      <w:r w:rsidR="004E55A5" w:rsidRPr="004E55A5">
        <w:rPr>
          <w:rFonts w:cstheme="minorHAnsi"/>
          <w:sz w:val="24"/>
          <w:szCs w:val="24"/>
          <w:lang w:eastAsia="ja-JP"/>
        </w:rPr>
        <w:t>Rozwinięcie profilu działalności Spółki związane z otwarciem Kawiarni w Krakowie</w:t>
      </w:r>
    </w:p>
    <w:p w14:paraId="35D40024" w14:textId="26376F2B" w:rsidR="0082201C" w:rsidRPr="0001056C" w:rsidRDefault="004E55A5" w:rsidP="004E55A5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r w:rsidRPr="004E55A5">
        <w:rPr>
          <w:rFonts w:cstheme="minorHAnsi"/>
          <w:sz w:val="24"/>
          <w:szCs w:val="24"/>
          <w:lang w:eastAsia="ja-JP"/>
        </w:rPr>
        <w:t>z ofertą skierowaną dla mieszkańców oraz gości woj. małopolskiego (REGION 3)</w:t>
      </w:r>
      <w:r w:rsidR="00392E7C" w:rsidRPr="0001056C">
        <w:rPr>
          <w:rFonts w:cstheme="minorHAnsi"/>
          <w:sz w:val="24"/>
          <w:szCs w:val="24"/>
        </w:rPr>
        <w:t>”</w:t>
      </w:r>
      <w:bookmarkEnd w:id="3"/>
      <w:bookmarkEnd w:id="4"/>
      <w:r w:rsidR="00F731BA">
        <w:rPr>
          <w:rFonts w:cstheme="minorHAnsi"/>
          <w:sz w:val="24"/>
          <w:szCs w:val="24"/>
        </w:rPr>
        <w:t>.</w:t>
      </w:r>
    </w:p>
    <w:p w14:paraId="4B4E8E15" w14:textId="77777777" w:rsidR="00F82B65" w:rsidRPr="0001056C" w:rsidRDefault="00F82B65" w:rsidP="00154B5E">
      <w:pPr>
        <w:tabs>
          <w:tab w:val="left" w:pos="2190"/>
          <w:tab w:val="center" w:pos="4536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E2BD2E" w14:textId="77777777" w:rsidR="00CD4BD0" w:rsidRPr="0001056C" w:rsidRDefault="00CD4BD0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01056C" w:rsidRDefault="00892EAA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Dane</w:t>
      </w:r>
      <w:r w:rsidR="00CD4BD0" w:rsidRPr="0001056C">
        <w:rPr>
          <w:rFonts w:cs="Calibri"/>
          <w:b/>
          <w:sz w:val="24"/>
          <w:szCs w:val="24"/>
        </w:rPr>
        <w:t xml:space="preserve"> Zamawiającego</w:t>
      </w:r>
    </w:p>
    <w:p w14:paraId="7AD0AA6C" w14:textId="2DDE5969" w:rsidR="0001056C" w:rsidRPr="0001056C" w:rsidRDefault="000932DB" w:rsidP="00287911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  <w:szCs w:val="24"/>
        </w:rPr>
        <w:t>Nazwa:</w:t>
      </w:r>
      <w:r w:rsidR="00021B00" w:rsidRPr="0001056C">
        <w:rPr>
          <w:rFonts w:cstheme="minorHAnsi"/>
          <w:sz w:val="24"/>
          <w:szCs w:val="24"/>
        </w:rPr>
        <w:t xml:space="preserve"> </w:t>
      </w:r>
      <w:r w:rsidR="00287911" w:rsidRPr="00287911">
        <w:rPr>
          <w:rFonts w:cstheme="minorHAnsi"/>
          <w:sz w:val="24"/>
        </w:rPr>
        <w:t>DOBRY DOM DEVELOPMENT SPÓŁKA</w:t>
      </w:r>
      <w:r w:rsidR="00287911">
        <w:rPr>
          <w:rFonts w:cstheme="minorHAnsi"/>
          <w:sz w:val="24"/>
        </w:rPr>
        <w:t xml:space="preserve"> </w:t>
      </w:r>
      <w:r w:rsidR="00287911" w:rsidRPr="00287911">
        <w:rPr>
          <w:rFonts w:cstheme="minorHAnsi"/>
          <w:sz w:val="24"/>
        </w:rPr>
        <w:t>Z OGRANICZONĄ ODPOWIEDZIALNOŚCIĄ</w:t>
      </w:r>
      <w:r w:rsidR="0001056C" w:rsidRPr="0001056C">
        <w:rPr>
          <w:rFonts w:cstheme="minorHAnsi"/>
          <w:sz w:val="24"/>
        </w:rPr>
        <w:t xml:space="preserve"> </w:t>
      </w:r>
    </w:p>
    <w:p w14:paraId="15AD5049" w14:textId="5C43AB2E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Adres siedziby: ul. </w:t>
      </w:r>
      <w:r w:rsidR="00FD1743" w:rsidRPr="00FD1743">
        <w:rPr>
          <w:rFonts w:cstheme="minorHAnsi"/>
          <w:sz w:val="24"/>
        </w:rPr>
        <w:t>Zwierzyniecka</w:t>
      </w:r>
      <w:r w:rsidRPr="0001056C">
        <w:rPr>
          <w:rFonts w:cstheme="minorHAnsi"/>
          <w:sz w:val="24"/>
        </w:rPr>
        <w:t xml:space="preserve"> </w:t>
      </w:r>
      <w:r w:rsidR="00FD1743" w:rsidRPr="00FD1743">
        <w:rPr>
          <w:rFonts w:cstheme="minorHAnsi"/>
          <w:sz w:val="24"/>
        </w:rPr>
        <w:t>32</w:t>
      </w:r>
      <w:r w:rsidR="002005AB">
        <w:rPr>
          <w:rFonts w:cstheme="minorHAnsi"/>
          <w:sz w:val="24"/>
        </w:rPr>
        <w:t>,</w:t>
      </w:r>
      <w:r w:rsidR="002005AB" w:rsidRPr="002005AB">
        <w:t xml:space="preserve"> </w:t>
      </w:r>
      <w:r w:rsidR="008F4B7A" w:rsidRPr="008F4B7A">
        <w:rPr>
          <w:rFonts w:cstheme="minorHAnsi"/>
          <w:sz w:val="24"/>
        </w:rPr>
        <w:t>31-105</w:t>
      </w:r>
      <w:r w:rsidR="002005AB" w:rsidRPr="002005AB">
        <w:rPr>
          <w:rFonts w:cstheme="minorHAnsi"/>
          <w:sz w:val="24"/>
        </w:rPr>
        <w:t xml:space="preserve"> </w:t>
      </w:r>
      <w:r w:rsidR="00170D57" w:rsidRPr="00170D57">
        <w:rPr>
          <w:rFonts w:cstheme="minorHAnsi"/>
          <w:sz w:val="24"/>
        </w:rPr>
        <w:t>Kraków</w:t>
      </w:r>
    </w:p>
    <w:p w14:paraId="3DC52A01" w14:textId="1E6C4508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NIP </w:t>
      </w:r>
      <w:r w:rsidR="00170D57" w:rsidRPr="00170D57">
        <w:rPr>
          <w:rFonts w:cstheme="minorHAnsi"/>
          <w:sz w:val="24"/>
        </w:rPr>
        <w:t>5130245375</w:t>
      </w:r>
    </w:p>
    <w:p w14:paraId="7D45D386" w14:textId="00CFF933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REGON </w:t>
      </w:r>
      <w:r w:rsidR="00C7267E" w:rsidRPr="00C7267E">
        <w:rPr>
          <w:rFonts w:cstheme="minorHAnsi"/>
          <w:sz w:val="24"/>
        </w:rPr>
        <w:t>364584476</w:t>
      </w:r>
    </w:p>
    <w:p w14:paraId="3E2E6131" w14:textId="0E1244FA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01056C">
        <w:rPr>
          <w:rFonts w:cstheme="minorHAnsi"/>
          <w:sz w:val="24"/>
          <w:szCs w:val="24"/>
        </w:rPr>
        <w:t xml:space="preserve">Numer telefonu: </w:t>
      </w:r>
      <w:r w:rsidR="00F26B64" w:rsidRPr="00F26B64">
        <w:rPr>
          <w:rFonts w:cstheme="minorHAnsi"/>
          <w:sz w:val="24"/>
          <w:szCs w:val="24"/>
          <w:lang w:eastAsia="ja-JP"/>
        </w:rPr>
        <w:t>603764136</w:t>
      </w:r>
    </w:p>
    <w:p w14:paraId="67F4C614" w14:textId="01318640" w:rsidR="00D9386B" w:rsidRPr="0001056C" w:rsidRDefault="00B6192E" w:rsidP="00154B5E">
      <w:pPr>
        <w:tabs>
          <w:tab w:val="left" w:pos="7890"/>
        </w:tabs>
        <w:spacing w:after="0" w:line="360" w:lineRule="auto"/>
        <w:rPr>
          <w:rFonts w:cstheme="minorHAnsi"/>
          <w:sz w:val="24"/>
          <w:szCs w:val="32"/>
        </w:rPr>
      </w:pPr>
      <w:bookmarkStart w:id="5" w:name="_Hlk535253727"/>
      <w:r w:rsidRPr="0001056C">
        <w:rPr>
          <w:rFonts w:cstheme="minorHAnsi"/>
          <w:sz w:val="24"/>
          <w:szCs w:val="24"/>
        </w:rPr>
        <w:t xml:space="preserve">Adres poczty elektronicznej: </w:t>
      </w:r>
      <w:bookmarkEnd w:id="5"/>
      <w:r w:rsidR="00105112">
        <w:rPr>
          <w:rFonts w:cstheme="minorHAnsi"/>
          <w:sz w:val="24"/>
          <w:szCs w:val="24"/>
          <w:lang w:eastAsia="ja-JP"/>
        </w:rPr>
        <w:fldChar w:fldCharType="begin"/>
      </w:r>
      <w:r w:rsidR="00105112">
        <w:rPr>
          <w:rFonts w:cstheme="minorHAnsi"/>
          <w:sz w:val="24"/>
          <w:szCs w:val="24"/>
          <w:lang w:eastAsia="ja-JP"/>
        </w:rPr>
        <w:instrText>HYPERLINK "mailto:</w:instrText>
      </w:r>
      <w:r w:rsidR="00105112" w:rsidRPr="00105112">
        <w:rPr>
          <w:rFonts w:cstheme="minorHAnsi"/>
          <w:sz w:val="24"/>
          <w:szCs w:val="24"/>
          <w:lang w:eastAsia="ja-JP"/>
        </w:rPr>
        <w:instrText>kontakt@hotel32.pl</w:instrText>
      </w:r>
      <w:r w:rsidR="00105112">
        <w:rPr>
          <w:rFonts w:cstheme="minorHAnsi"/>
          <w:sz w:val="24"/>
          <w:szCs w:val="24"/>
          <w:lang w:eastAsia="ja-JP"/>
        </w:rPr>
        <w:instrText>"</w:instrText>
      </w:r>
      <w:r w:rsidR="00105112">
        <w:rPr>
          <w:rFonts w:cstheme="minorHAnsi"/>
          <w:sz w:val="24"/>
          <w:szCs w:val="24"/>
          <w:lang w:eastAsia="ja-JP"/>
        </w:rPr>
      </w:r>
      <w:r w:rsidR="00105112">
        <w:rPr>
          <w:rFonts w:cstheme="minorHAnsi"/>
          <w:sz w:val="24"/>
          <w:szCs w:val="24"/>
          <w:lang w:eastAsia="ja-JP"/>
        </w:rPr>
        <w:fldChar w:fldCharType="separate"/>
      </w:r>
      <w:r w:rsidR="00105112" w:rsidRPr="00AA03C3">
        <w:rPr>
          <w:rStyle w:val="Hipercze"/>
          <w:rFonts w:cstheme="minorHAnsi"/>
          <w:sz w:val="24"/>
          <w:szCs w:val="24"/>
          <w:lang w:eastAsia="ja-JP"/>
        </w:rPr>
        <w:t>kontakt@hotel32.pl</w:t>
      </w:r>
      <w:r w:rsidR="00105112">
        <w:rPr>
          <w:rFonts w:cstheme="minorHAnsi"/>
          <w:sz w:val="24"/>
          <w:szCs w:val="24"/>
          <w:lang w:eastAsia="ja-JP"/>
        </w:rPr>
        <w:fldChar w:fldCharType="end"/>
      </w:r>
      <w:r w:rsidR="00105112">
        <w:rPr>
          <w:rFonts w:cstheme="minorHAnsi"/>
          <w:sz w:val="24"/>
          <w:szCs w:val="24"/>
          <w:lang w:eastAsia="ja-JP"/>
        </w:rPr>
        <w:t xml:space="preserve"> </w:t>
      </w:r>
      <w:r w:rsidR="009B6013">
        <w:rPr>
          <w:rFonts w:cstheme="minorHAnsi"/>
          <w:sz w:val="24"/>
          <w:szCs w:val="24"/>
          <w:lang w:eastAsia="ja-JP"/>
        </w:rPr>
        <w:t xml:space="preserve"> </w:t>
      </w:r>
    </w:p>
    <w:p w14:paraId="3299E325" w14:textId="77777777" w:rsidR="00670EB2" w:rsidRPr="0001056C" w:rsidRDefault="00670EB2" w:rsidP="00154B5E">
      <w:pPr>
        <w:tabs>
          <w:tab w:val="left" w:pos="7890"/>
        </w:tabs>
        <w:spacing w:after="0" w:line="360" w:lineRule="auto"/>
        <w:rPr>
          <w:rFonts w:cs="Calibri"/>
          <w:sz w:val="24"/>
          <w:szCs w:val="28"/>
        </w:rPr>
      </w:pPr>
    </w:p>
    <w:p w14:paraId="5EE2BD38" w14:textId="4F99B00D" w:rsidR="00892EAA" w:rsidRPr="0001056C" w:rsidRDefault="00892EAA" w:rsidP="00154B5E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01056C" w:rsidRDefault="00892EA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Tryb udzielenia zamówienia</w:t>
      </w:r>
    </w:p>
    <w:p w14:paraId="6E8B43CD" w14:textId="75A4112C" w:rsidR="00C75980" w:rsidRDefault="00627846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prowadzone jest </w:t>
      </w:r>
      <w:r w:rsidR="00C2331B" w:rsidRPr="0001056C">
        <w:rPr>
          <w:rFonts w:cs="Calibri"/>
          <w:sz w:val="24"/>
          <w:szCs w:val="24"/>
        </w:rPr>
        <w:t>zgodnie z zasadą konkurencyjności</w:t>
      </w:r>
      <w:r w:rsidR="0001056C" w:rsidRPr="0001056C">
        <w:rPr>
          <w:rFonts w:cs="Calibri"/>
          <w:sz w:val="24"/>
          <w:szCs w:val="24"/>
        </w:rPr>
        <w:t>, określoną w </w:t>
      </w:r>
      <w:r w:rsidR="00B15747" w:rsidRPr="0001056C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2EFA9993" w14:textId="77777777" w:rsidR="00105112" w:rsidRDefault="0010511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B8FE090" w14:textId="77777777" w:rsidR="00413DC1" w:rsidRDefault="00413DC1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61BD0F8" w14:textId="77777777" w:rsidR="00413DC1" w:rsidRPr="008F4C67" w:rsidRDefault="00413DC1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01056C" w:rsidRDefault="007145A8" w:rsidP="00154B5E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01056C" w:rsidRDefault="0051213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</w:t>
      </w:r>
      <w:r w:rsidR="007145A8" w:rsidRPr="0001056C">
        <w:rPr>
          <w:rFonts w:cs="Calibri"/>
          <w:b/>
          <w:sz w:val="24"/>
          <w:szCs w:val="24"/>
        </w:rPr>
        <w:t>pis przedmiotu zamówienia</w:t>
      </w:r>
    </w:p>
    <w:p w14:paraId="79B45A8B" w14:textId="6F1021E7" w:rsidR="00BD3991" w:rsidRDefault="00015C81" w:rsidP="00FB29D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Przedmiotem zamówienia </w:t>
      </w:r>
      <w:r w:rsidR="008608E6" w:rsidRPr="0001056C">
        <w:rPr>
          <w:rFonts w:cs="Calibri"/>
          <w:sz w:val="24"/>
          <w:szCs w:val="24"/>
        </w:rPr>
        <w:t>jest</w:t>
      </w:r>
      <w:r w:rsidR="00E966A5">
        <w:rPr>
          <w:rFonts w:cs="Calibri"/>
          <w:sz w:val="24"/>
          <w:szCs w:val="24"/>
        </w:rPr>
        <w:t xml:space="preserve"> d</w:t>
      </w:r>
      <w:r w:rsidR="0001056C" w:rsidRPr="0001056C">
        <w:rPr>
          <w:rFonts w:cstheme="minorHAnsi"/>
          <w:sz w:val="24"/>
          <w:szCs w:val="24"/>
        </w:rPr>
        <w:t>ostawa</w:t>
      </w:r>
      <w:r w:rsidR="00FB29D1">
        <w:rPr>
          <w:rFonts w:cstheme="minorHAnsi"/>
          <w:sz w:val="24"/>
          <w:szCs w:val="24"/>
        </w:rPr>
        <w:t xml:space="preserve"> </w:t>
      </w:r>
      <w:r w:rsidR="00832DB4">
        <w:rPr>
          <w:rFonts w:cstheme="minorHAnsi"/>
          <w:sz w:val="24"/>
          <w:szCs w:val="24"/>
        </w:rPr>
        <w:t>i montaż:</w:t>
      </w:r>
    </w:p>
    <w:p w14:paraId="47126F02" w14:textId="08CCE3DC" w:rsidR="00832DB4" w:rsidRDefault="00A07F55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czterech </w:t>
      </w:r>
      <w:r w:rsidR="00E4728C">
        <w:rPr>
          <w:rFonts w:cstheme="minorHAnsi"/>
          <w:sz w:val="24"/>
          <w:szCs w:val="24"/>
        </w:rPr>
        <w:t>r</w:t>
      </w:r>
      <w:r w:rsidR="00E4728C" w:rsidRPr="00E4728C">
        <w:rPr>
          <w:rFonts w:cstheme="minorHAnsi"/>
          <w:sz w:val="24"/>
          <w:szCs w:val="24"/>
        </w:rPr>
        <w:t>egał</w:t>
      </w:r>
      <w:r>
        <w:rPr>
          <w:rFonts w:cstheme="minorHAnsi"/>
          <w:sz w:val="24"/>
          <w:szCs w:val="24"/>
        </w:rPr>
        <w:t>ów</w:t>
      </w:r>
      <w:r w:rsidR="00E4728C">
        <w:rPr>
          <w:rFonts w:cstheme="minorHAnsi"/>
          <w:sz w:val="24"/>
          <w:szCs w:val="24"/>
        </w:rPr>
        <w:t xml:space="preserve"> </w:t>
      </w:r>
      <w:r w:rsidR="00E4728C" w:rsidRPr="00E4728C">
        <w:rPr>
          <w:rFonts w:cstheme="minorHAnsi"/>
          <w:sz w:val="24"/>
          <w:szCs w:val="24"/>
        </w:rPr>
        <w:t>aluminiowo-polietylenow</w:t>
      </w:r>
      <w:r>
        <w:rPr>
          <w:rFonts w:cstheme="minorHAnsi"/>
          <w:sz w:val="24"/>
          <w:szCs w:val="24"/>
        </w:rPr>
        <w:t>ych</w:t>
      </w:r>
      <w:r w:rsidR="00E4728C" w:rsidRPr="00E4728C">
        <w:rPr>
          <w:rFonts w:cstheme="minorHAnsi"/>
          <w:sz w:val="24"/>
          <w:szCs w:val="24"/>
        </w:rPr>
        <w:t xml:space="preserve"> 4</w:t>
      </w:r>
      <w:r w:rsidR="00E4728C">
        <w:rPr>
          <w:rFonts w:cstheme="minorHAnsi"/>
          <w:sz w:val="24"/>
          <w:szCs w:val="24"/>
        </w:rPr>
        <w:t>-</w:t>
      </w:r>
      <w:r w:rsidR="00E4728C" w:rsidRPr="00E4728C">
        <w:rPr>
          <w:rFonts w:cstheme="minorHAnsi"/>
          <w:sz w:val="24"/>
          <w:szCs w:val="24"/>
        </w:rPr>
        <w:t>półkow</w:t>
      </w:r>
      <w:r>
        <w:rPr>
          <w:rFonts w:cstheme="minorHAnsi"/>
          <w:sz w:val="24"/>
          <w:szCs w:val="24"/>
        </w:rPr>
        <w:t>ych</w:t>
      </w:r>
      <w:r w:rsidR="00E4728C">
        <w:rPr>
          <w:rFonts w:cstheme="minorHAnsi"/>
          <w:sz w:val="24"/>
          <w:szCs w:val="24"/>
        </w:rPr>
        <w:t>;</w:t>
      </w:r>
    </w:p>
    <w:p w14:paraId="66F28E1C" w14:textId="68E4C70E" w:rsidR="007350E8" w:rsidRDefault="00033850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dwóch szaf </w:t>
      </w:r>
      <w:proofErr w:type="spellStart"/>
      <w:r>
        <w:rPr>
          <w:rFonts w:cstheme="minorHAnsi"/>
          <w:sz w:val="24"/>
          <w:szCs w:val="24"/>
        </w:rPr>
        <w:t>mroźniczych</w:t>
      </w:r>
      <w:proofErr w:type="spellEnd"/>
      <w:r w:rsidR="007350E8">
        <w:rPr>
          <w:rFonts w:cstheme="minorHAnsi"/>
          <w:sz w:val="24"/>
          <w:szCs w:val="24"/>
        </w:rPr>
        <w:t>;</w:t>
      </w:r>
    </w:p>
    <w:p w14:paraId="042A6156" w14:textId="77777777" w:rsidR="007350E8" w:rsidRDefault="007350E8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dwóch szaf chłodniczych;</w:t>
      </w:r>
    </w:p>
    <w:p w14:paraId="7915010B" w14:textId="488A49BD" w:rsidR="00E4728C" w:rsidRDefault="0006141B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stołu ze zlewem i miejscem na zmywarkę </w:t>
      </w:r>
      <w:proofErr w:type="spellStart"/>
      <w:r>
        <w:rPr>
          <w:rFonts w:cstheme="minorHAnsi"/>
          <w:sz w:val="24"/>
          <w:szCs w:val="24"/>
        </w:rPr>
        <w:t>podblatową</w:t>
      </w:r>
      <w:proofErr w:type="spellEnd"/>
      <w:r>
        <w:rPr>
          <w:rFonts w:cstheme="minorHAnsi"/>
          <w:sz w:val="24"/>
          <w:szCs w:val="24"/>
        </w:rPr>
        <w:t>;</w:t>
      </w:r>
    </w:p>
    <w:p w14:paraId="113E45C9" w14:textId="15411A8F" w:rsidR="0006141B" w:rsidRDefault="00D01FBE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dwóch </w:t>
      </w:r>
      <w:r w:rsidR="000163C2">
        <w:rPr>
          <w:rFonts w:cstheme="minorHAnsi"/>
          <w:sz w:val="24"/>
          <w:szCs w:val="24"/>
        </w:rPr>
        <w:t>baterii ze spryskiwaczem i wylewką;</w:t>
      </w:r>
    </w:p>
    <w:p w14:paraId="58C2060C" w14:textId="70B474DC" w:rsidR="000163C2" w:rsidRDefault="00784734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zmywarki </w:t>
      </w:r>
      <w:proofErr w:type="spellStart"/>
      <w:r>
        <w:rPr>
          <w:rFonts w:cstheme="minorHAnsi"/>
          <w:sz w:val="24"/>
          <w:szCs w:val="24"/>
        </w:rPr>
        <w:t>podblatowej</w:t>
      </w:r>
      <w:proofErr w:type="spellEnd"/>
      <w:r>
        <w:rPr>
          <w:rFonts w:cstheme="minorHAnsi"/>
          <w:sz w:val="24"/>
          <w:szCs w:val="24"/>
        </w:rPr>
        <w:t>;</w:t>
      </w:r>
    </w:p>
    <w:p w14:paraId="6F3FB821" w14:textId="55F41E99" w:rsidR="00784734" w:rsidRDefault="006E2CC8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Pr="006E2CC8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>o</w:t>
      </w:r>
      <w:r w:rsidRPr="006E2CC8">
        <w:rPr>
          <w:rFonts w:cstheme="minorHAnsi"/>
          <w:sz w:val="24"/>
          <w:szCs w:val="24"/>
        </w:rPr>
        <w:t>ł</w:t>
      </w:r>
      <w:r>
        <w:rPr>
          <w:rFonts w:cstheme="minorHAnsi"/>
          <w:sz w:val="24"/>
          <w:szCs w:val="24"/>
        </w:rPr>
        <w:t>u</w:t>
      </w:r>
      <w:r w:rsidRPr="006E2CC8">
        <w:rPr>
          <w:rFonts w:cstheme="minorHAnsi"/>
          <w:sz w:val="24"/>
          <w:szCs w:val="24"/>
        </w:rPr>
        <w:t xml:space="preserve"> robocz</w:t>
      </w:r>
      <w:r>
        <w:rPr>
          <w:rFonts w:cstheme="minorHAnsi"/>
          <w:sz w:val="24"/>
          <w:szCs w:val="24"/>
        </w:rPr>
        <w:t>ego;</w:t>
      </w:r>
    </w:p>
    <w:p w14:paraId="402A36B4" w14:textId="71BCC402" w:rsidR="006E2CC8" w:rsidRDefault="00212A25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pieca konwekcyjno-parowego;</w:t>
      </w:r>
    </w:p>
    <w:p w14:paraId="4A040381" w14:textId="469C2761" w:rsidR="00212A25" w:rsidRDefault="00212A25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okapu nakładanego na piec konwekcyjno-parowy;</w:t>
      </w:r>
    </w:p>
    <w:p w14:paraId="55401C46" w14:textId="325418FF" w:rsidR="00212A25" w:rsidRDefault="00775BBA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dwóch </w:t>
      </w:r>
      <w:r w:rsidR="0026581C">
        <w:rPr>
          <w:rFonts w:cstheme="minorHAnsi"/>
          <w:sz w:val="24"/>
          <w:szCs w:val="24"/>
        </w:rPr>
        <w:t>s</w:t>
      </w:r>
      <w:r w:rsidR="0026581C" w:rsidRPr="0026581C">
        <w:rPr>
          <w:rFonts w:cstheme="minorHAnsi"/>
          <w:sz w:val="24"/>
          <w:szCs w:val="24"/>
        </w:rPr>
        <w:t>t</w:t>
      </w:r>
      <w:r w:rsidR="0026581C">
        <w:rPr>
          <w:rFonts w:cstheme="minorHAnsi"/>
          <w:sz w:val="24"/>
          <w:szCs w:val="24"/>
        </w:rPr>
        <w:t>o</w:t>
      </w:r>
      <w:r w:rsidR="0026581C" w:rsidRPr="0026581C">
        <w:rPr>
          <w:rFonts w:cstheme="minorHAnsi"/>
          <w:sz w:val="24"/>
          <w:szCs w:val="24"/>
        </w:rPr>
        <w:t>ł</w:t>
      </w:r>
      <w:r>
        <w:rPr>
          <w:rFonts w:cstheme="minorHAnsi"/>
          <w:sz w:val="24"/>
          <w:szCs w:val="24"/>
        </w:rPr>
        <w:t>ów</w:t>
      </w:r>
      <w:r w:rsidR="0026581C" w:rsidRPr="0026581C">
        <w:rPr>
          <w:rFonts w:cstheme="minorHAnsi"/>
          <w:sz w:val="24"/>
          <w:szCs w:val="24"/>
        </w:rPr>
        <w:t xml:space="preserve"> ze zlewem 1</w:t>
      </w:r>
      <w:r w:rsidR="0026581C">
        <w:rPr>
          <w:rFonts w:cstheme="minorHAnsi"/>
          <w:sz w:val="24"/>
          <w:szCs w:val="24"/>
        </w:rPr>
        <w:t>-</w:t>
      </w:r>
      <w:r w:rsidR="0026581C" w:rsidRPr="0026581C">
        <w:rPr>
          <w:rFonts w:cstheme="minorHAnsi"/>
          <w:sz w:val="24"/>
          <w:szCs w:val="24"/>
        </w:rPr>
        <w:t>komorowym</w:t>
      </w:r>
      <w:r w:rsidR="0026581C">
        <w:rPr>
          <w:rFonts w:cstheme="minorHAnsi"/>
          <w:sz w:val="24"/>
          <w:szCs w:val="24"/>
        </w:rPr>
        <w:t>;</w:t>
      </w:r>
    </w:p>
    <w:p w14:paraId="6E1C4804" w14:textId="44628E56" w:rsidR="0026581C" w:rsidRDefault="000F0BCF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półki ociekowej 2-poziomowej;</w:t>
      </w:r>
    </w:p>
    <w:p w14:paraId="2A1CB068" w14:textId="57A2A830" w:rsidR="000F0BCF" w:rsidRDefault="00D01FBE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basenu 1-komorowego;</w:t>
      </w:r>
    </w:p>
    <w:p w14:paraId="26860A90" w14:textId="16241A99" w:rsidR="00D01FBE" w:rsidRDefault="004C11E4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kuchni elektrycznej;</w:t>
      </w:r>
    </w:p>
    <w:p w14:paraId="327940B7" w14:textId="239A646E" w:rsidR="004C11E4" w:rsidRDefault="008E33C0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8E33C0">
        <w:rPr>
          <w:rFonts w:cstheme="minorHAnsi"/>
          <w:sz w:val="24"/>
          <w:szCs w:val="24"/>
        </w:rPr>
        <w:t>kap</w:t>
      </w:r>
      <w:r>
        <w:rPr>
          <w:rFonts w:cstheme="minorHAnsi"/>
          <w:sz w:val="24"/>
          <w:szCs w:val="24"/>
        </w:rPr>
        <w:t>u</w:t>
      </w:r>
      <w:r w:rsidRPr="008E33C0">
        <w:rPr>
          <w:rFonts w:cstheme="minorHAnsi"/>
          <w:sz w:val="24"/>
          <w:szCs w:val="24"/>
        </w:rPr>
        <w:t xml:space="preserve"> przyścienn</w:t>
      </w:r>
      <w:r>
        <w:rPr>
          <w:rFonts w:cstheme="minorHAnsi"/>
          <w:sz w:val="24"/>
          <w:szCs w:val="24"/>
        </w:rPr>
        <w:t xml:space="preserve">ego </w:t>
      </w:r>
      <w:r w:rsidRPr="008E33C0">
        <w:rPr>
          <w:rFonts w:cstheme="minorHAnsi"/>
          <w:sz w:val="24"/>
          <w:szCs w:val="24"/>
        </w:rPr>
        <w:t>z oświetleniem i filtrami</w:t>
      </w:r>
      <w:r>
        <w:rPr>
          <w:rFonts w:cstheme="minorHAnsi"/>
          <w:sz w:val="24"/>
          <w:szCs w:val="24"/>
        </w:rPr>
        <w:t>;</w:t>
      </w:r>
    </w:p>
    <w:p w14:paraId="57B53ABA" w14:textId="71DD6C01" w:rsidR="008E33C0" w:rsidRDefault="00D1671B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stołu z półką;</w:t>
      </w:r>
    </w:p>
    <w:p w14:paraId="547C995C" w14:textId="35F22202" w:rsidR="00D1671B" w:rsidRDefault="00C93549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półki wiszącej;</w:t>
      </w:r>
    </w:p>
    <w:p w14:paraId="3633A198" w14:textId="2F2495A8" w:rsidR="003A14F2" w:rsidRDefault="003A14F2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ekspresu automatycznego;</w:t>
      </w:r>
    </w:p>
    <w:p w14:paraId="4CCD70FF" w14:textId="4DCA74B4" w:rsidR="003A14F2" w:rsidRDefault="003A14F2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ekspresu kolbowego;</w:t>
      </w:r>
    </w:p>
    <w:p w14:paraId="7A66F95E" w14:textId="0E027D87" w:rsidR="003A14F2" w:rsidRDefault="00D61D3A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młynka do kawy;</w:t>
      </w:r>
    </w:p>
    <w:p w14:paraId="72801CCC" w14:textId="1ECD0050" w:rsidR="00D61D3A" w:rsidRDefault="00775DB8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dwóch podgrzewaczy śniadaniowych;</w:t>
      </w:r>
    </w:p>
    <w:p w14:paraId="287B89C9" w14:textId="56F4F8E5" w:rsidR="00775DB8" w:rsidRDefault="0081047B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dwóch szafek BHP;</w:t>
      </w:r>
    </w:p>
    <w:p w14:paraId="243824A2" w14:textId="77DF59CA" w:rsidR="0081047B" w:rsidRDefault="0081047B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szafki porządkowej;</w:t>
      </w:r>
    </w:p>
    <w:p w14:paraId="50F1953D" w14:textId="1001F488" w:rsidR="0081047B" w:rsidRDefault="007A46A4" w:rsidP="00832DB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zlewu porządkowego.</w:t>
      </w:r>
    </w:p>
    <w:p w14:paraId="2ECD0CBF" w14:textId="1123CBF6" w:rsidR="009A3C22" w:rsidRPr="00413DC1" w:rsidRDefault="00413DC1" w:rsidP="00413DC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Szczegółowy o</w:t>
      </w:r>
      <w:r w:rsidR="0001056C">
        <w:rPr>
          <w:rFonts w:cs="Calibri"/>
          <w:sz w:val="24"/>
          <w:szCs w:val="24"/>
        </w:rPr>
        <w:t xml:space="preserve">pis przedmiotu </w:t>
      </w:r>
      <w:r w:rsidR="00A95615">
        <w:rPr>
          <w:rFonts w:cs="Calibri"/>
          <w:sz w:val="24"/>
          <w:szCs w:val="24"/>
        </w:rPr>
        <w:t xml:space="preserve">zamówienia </w:t>
      </w:r>
      <w:r w:rsidR="009A3C22" w:rsidRPr="0001056C">
        <w:rPr>
          <w:rFonts w:cs="Calibri"/>
          <w:sz w:val="24"/>
          <w:szCs w:val="24"/>
        </w:rPr>
        <w:t>zawiera</w:t>
      </w:r>
      <w:r>
        <w:rPr>
          <w:rFonts w:cs="Calibri"/>
          <w:sz w:val="24"/>
          <w:szCs w:val="24"/>
        </w:rPr>
        <w:t xml:space="preserve"> </w:t>
      </w:r>
      <w:r w:rsidR="009A3C22" w:rsidRPr="00413DC1">
        <w:rPr>
          <w:rFonts w:cs="Calibri"/>
          <w:sz w:val="24"/>
          <w:szCs w:val="24"/>
        </w:rPr>
        <w:t>załącznik nr 1 do zapytania ofertowego</w:t>
      </w:r>
      <w:r>
        <w:rPr>
          <w:rFonts w:cs="Calibri"/>
          <w:sz w:val="24"/>
          <w:szCs w:val="24"/>
        </w:rPr>
        <w:t>.</w:t>
      </w:r>
    </w:p>
    <w:p w14:paraId="21EC0D92" w14:textId="5A92F403" w:rsidR="00387B0C" w:rsidRPr="0001056C" w:rsidRDefault="00BF77F4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Rzeczy</w:t>
      </w:r>
      <w:r w:rsidR="00DD0568">
        <w:rPr>
          <w:rFonts w:cs="Calibri"/>
          <w:sz w:val="24"/>
          <w:szCs w:val="24"/>
        </w:rPr>
        <w:t xml:space="preserve"> objęte przedmiotem zamówienia </w:t>
      </w:r>
      <w:r w:rsidR="00387B0C" w:rsidRPr="0001056C">
        <w:rPr>
          <w:rFonts w:cs="Calibri"/>
          <w:sz w:val="24"/>
          <w:szCs w:val="24"/>
        </w:rPr>
        <w:t>należy dostarczyć</w:t>
      </w:r>
      <w:r w:rsidR="00991A8C">
        <w:rPr>
          <w:rFonts w:cs="Calibri"/>
          <w:sz w:val="24"/>
          <w:szCs w:val="24"/>
        </w:rPr>
        <w:t xml:space="preserve"> </w:t>
      </w:r>
      <w:r w:rsidR="00BA190B" w:rsidRPr="0001056C">
        <w:rPr>
          <w:rFonts w:cs="Calibri"/>
          <w:sz w:val="24"/>
          <w:szCs w:val="24"/>
        </w:rPr>
        <w:t>pod adres</w:t>
      </w:r>
      <w:r w:rsidR="007A7FC8">
        <w:rPr>
          <w:rFonts w:cs="Calibri"/>
          <w:sz w:val="24"/>
          <w:szCs w:val="24"/>
        </w:rPr>
        <w:t xml:space="preserve"> </w:t>
      </w:r>
      <w:r w:rsidR="00882538">
        <w:rPr>
          <w:rFonts w:cs="Calibri"/>
          <w:sz w:val="24"/>
          <w:szCs w:val="24"/>
        </w:rPr>
        <w:t xml:space="preserve">ul. </w:t>
      </w:r>
      <w:proofErr w:type="spellStart"/>
      <w:r w:rsidR="00882538" w:rsidRPr="00882538">
        <w:rPr>
          <w:rFonts w:cs="Calibri"/>
          <w:sz w:val="24"/>
          <w:szCs w:val="24"/>
        </w:rPr>
        <w:t>Morsztynowska</w:t>
      </w:r>
      <w:proofErr w:type="spellEnd"/>
      <w:r w:rsidR="00882538">
        <w:rPr>
          <w:rFonts w:cs="Calibri"/>
          <w:sz w:val="24"/>
          <w:szCs w:val="24"/>
        </w:rPr>
        <w:t xml:space="preserve"> 4, </w:t>
      </w:r>
      <w:r w:rsidR="00890DF6" w:rsidRPr="00890DF6">
        <w:rPr>
          <w:rFonts w:cs="Calibri"/>
          <w:sz w:val="24"/>
          <w:szCs w:val="24"/>
        </w:rPr>
        <w:t>31-029</w:t>
      </w:r>
      <w:r w:rsidR="00890DF6">
        <w:rPr>
          <w:rFonts w:cs="Calibri"/>
          <w:sz w:val="24"/>
          <w:szCs w:val="24"/>
        </w:rPr>
        <w:t xml:space="preserve"> </w:t>
      </w:r>
      <w:r w:rsidR="00085EC8" w:rsidRPr="00085EC8">
        <w:rPr>
          <w:rFonts w:cs="Calibri"/>
          <w:sz w:val="24"/>
          <w:szCs w:val="24"/>
        </w:rPr>
        <w:t>Kraków</w:t>
      </w:r>
      <w:r w:rsidR="009A3C22" w:rsidRPr="0001056C">
        <w:rPr>
          <w:rFonts w:cs="Calibri"/>
          <w:sz w:val="24"/>
          <w:szCs w:val="24"/>
        </w:rPr>
        <w:t>.</w:t>
      </w:r>
    </w:p>
    <w:p w14:paraId="7D463E12" w14:textId="534F3D35" w:rsidR="00BD3991" w:rsidRDefault="00B96397" w:rsidP="00BF5C4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Kody Wspólnego Słownika Zamówień (CPV):</w:t>
      </w:r>
    </w:p>
    <w:p w14:paraId="2F094A5A" w14:textId="16634239" w:rsidR="005269EE" w:rsidRDefault="00333415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33415">
        <w:rPr>
          <w:rFonts w:cs="Calibri"/>
          <w:sz w:val="24"/>
          <w:szCs w:val="24"/>
        </w:rPr>
        <w:t>39000000-2 Meble (włącznie z biurowymi), wyposażenie, urządzenia domowe (z wyłączeniem oświetlenia) i środki czyszczące</w:t>
      </w:r>
    </w:p>
    <w:p w14:paraId="0093E229" w14:textId="7322B30B" w:rsidR="008F0E24" w:rsidRDefault="008F0E24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F0E24">
        <w:rPr>
          <w:rFonts w:cs="Calibri"/>
          <w:sz w:val="24"/>
          <w:szCs w:val="24"/>
        </w:rPr>
        <w:t>39141100-3 Regały</w:t>
      </w:r>
    </w:p>
    <w:p w14:paraId="48782B7A" w14:textId="27EB9FAD" w:rsidR="00495320" w:rsidRDefault="00495320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95320">
        <w:rPr>
          <w:rFonts w:cs="Calibri"/>
          <w:sz w:val="24"/>
          <w:szCs w:val="24"/>
        </w:rPr>
        <w:t>39141300-5 Szafy</w:t>
      </w:r>
    </w:p>
    <w:p w14:paraId="68DB96C9" w14:textId="3733BBDB" w:rsidR="008361BB" w:rsidRDefault="008361BB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361BB">
        <w:rPr>
          <w:rFonts w:cs="Calibri"/>
          <w:sz w:val="24"/>
          <w:szCs w:val="24"/>
        </w:rPr>
        <w:t>39150000-8 Różne meble i wyposażenie</w:t>
      </w:r>
    </w:p>
    <w:p w14:paraId="4E9445C5" w14:textId="0251D5BE" w:rsidR="008361BB" w:rsidRDefault="00065D4B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065D4B">
        <w:rPr>
          <w:rFonts w:cs="Calibri"/>
          <w:sz w:val="24"/>
          <w:szCs w:val="24"/>
        </w:rPr>
        <w:t>39151000-5 Meble różne</w:t>
      </w:r>
    </w:p>
    <w:p w14:paraId="3DD630E6" w14:textId="05D69D8D" w:rsidR="00065D4B" w:rsidRDefault="00065D4B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065D4B">
        <w:rPr>
          <w:rFonts w:cs="Calibri"/>
          <w:sz w:val="24"/>
          <w:szCs w:val="24"/>
        </w:rPr>
        <w:t>39151200-7 Stoły robocze</w:t>
      </w:r>
    </w:p>
    <w:p w14:paraId="284DD6F1" w14:textId="73275C77" w:rsidR="008E34B1" w:rsidRDefault="008E34B1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E34B1">
        <w:rPr>
          <w:rFonts w:cs="Calibri"/>
          <w:sz w:val="24"/>
          <w:szCs w:val="24"/>
        </w:rPr>
        <w:t xml:space="preserve">39711310-5 Elektryczne </w:t>
      </w:r>
      <w:proofErr w:type="spellStart"/>
      <w:r w:rsidRPr="008E34B1">
        <w:rPr>
          <w:rFonts w:cs="Calibri"/>
          <w:sz w:val="24"/>
          <w:szCs w:val="24"/>
        </w:rPr>
        <w:t>zaparzacze</w:t>
      </w:r>
      <w:proofErr w:type="spellEnd"/>
      <w:r w:rsidRPr="008E34B1">
        <w:rPr>
          <w:rFonts w:cs="Calibri"/>
          <w:sz w:val="24"/>
          <w:szCs w:val="24"/>
        </w:rPr>
        <w:t xml:space="preserve"> do kawy</w:t>
      </w:r>
    </w:p>
    <w:p w14:paraId="2C147F00" w14:textId="44E5C238" w:rsidR="008F0E24" w:rsidRDefault="008F0E24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F0E24">
        <w:rPr>
          <w:rFonts w:cs="Calibri"/>
          <w:sz w:val="24"/>
          <w:szCs w:val="24"/>
        </w:rPr>
        <w:t>42000000-6 Maszyny przemysłowe</w:t>
      </w:r>
    </w:p>
    <w:p w14:paraId="1F6DF001" w14:textId="4B205089" w:rsidR="00B73775" w:rsidRDefault="001F4D54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1F4D54">
        <w:rPr>
          <w:rFonts w:cs="Calibri"/>
          <w:sz w:val="24"/>
          <w:szCs w:val="24"/>
        </w:rPr>
        <w:t>42100000-0 Maszyny do wytwarzania i wykorzystywania mocy mechanicznej</w:t>
      </w:r>
    </w:p>
    <w:p w14:paraId="70617321" w14:textId="28DBE412" w:rsidR="001F4D54" w:rsidRDefault="001F4D54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1F4D54">
        <w:rPr>
          <w:rFonts w:cs="Calibri"/>
          <w:sz w:val="24"/>
          <w:szCs w:val="24"/>
        </w:rPr>
        <w:t>42130000-9 Krany, kurki, zawory i podobna armatura</w:t>
      </w:r>
    </w:p>
    <w:p w14:paraId="17732FF2" w14:textId="15CA4E45" w:rsidR="00AB36C0" w:rsidRDefault="00AB36C0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AB36C0">
        <w:rPr>
          <w:rFonts w:cs="Calibri"/>
          <w:sz w:val="24"/>
          <w:szCs w:val="24"/>
        </w:rPr>
        <w:t>42200000-8 Maszyny do obróbki żywności, napojów i tytoniu oraz podobne części</w:t>
      </w:r>
    </w:p>
    <w:p w14:paraId="09692F27" w14:textId="30317ABF" w:rsidR="00AB36C0" w:rsidRDefault="00316306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16306">
        <w:rPr>
          <w:rFonts w:cs="Calibri"/>
          <w:sz w:val="24"/>
          <w:szCs w:val="24"/>
        </w:rPr>
        <w:t>42210000-1 Maszyny do przetwarzania żywności, napojów i tytoniu</w:t>
      </w:r>
    </w:p>
    <w:p w14:paraId="0086959B" w14:textId="37DD25C0" w:rsidR="00316306" w:rsidRDefault="00316306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16306">
        <w:rPr>
          <w:rFonts w:cs="Calibri"/>
          <w:sz w:val="24"/>
          <w:szCs w:val="24"/>
        </w:rPr>
        <w:t>42214000-9 Piece kuchenne, suszarki do produktów rolnych oraz urządzenia do gotowania lub podgrzewania</w:t>
      </w:r>
    </w:p>
    <w:p w14:paraId="62B283D2" w14:textId="719911FB" w:rsidR="00316306" w:rsidRDefault="00316306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16306">
        <w:rPr>
          <w:rFonts w:cs="Calibri"/>
          <w:sz w:val="24"/>
          <w:szCs w:val="24"/>
        </w:rPr>
        <w:t>42214100-0 Piece kuchenne</w:t>
      </w:r>
    </w:p>
    <w:p w14:paraId="0F961523" w14:textId="7A126361" w:rsidR="008F0E24" w:rsidRDefault="00BC11A1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C11A1">
        <w:rPr>
          <w:rFonts w:cs="Calibri"/>
          <w:sz w:val="24"/>
          <w:szCs w:val="24"/>
        </w:rPr>
        <w:t>42500000-1 Urządzenia chłodzące i wentylacyjne</w:t>
      </w:r>
    </w:p>
    <w:p w14:paraId="5012C238" w14:textId="3D074EB7" w:rsidR="00BC11A1" w:rsidRDefault="00BC11A1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C11A1">
        <w:rPr>
          <w:rFonts w:cs="Calibri"/>
          <w:sz w:val="24"/>
          <w:szCs w:val="24"/>
        </w:rPr>
        <w:t>42510000-4 Wymienniki ciepła, urządzenia do konfekcjonowania powietrza i urządzenia chłodzące oraz maszyny filtrujące</w:t>
      </w:r>
    </w:p>
    <w:p w14:paraId="7522FF71" w14:textId="7F9CBC3B" w:rsidR="00BC11A1" w:rsidRDefault="00BC11A1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C11A1">
        <w:rPr>
          <w:rFonts w:cs="Calibri"/>
          <w:sz w:val="24"/>
          <w:szCs w:val="24"/>
        </w:rPr>
        <w:t>42513000-5 Urządzenia chłodnicze i mrożące</w:t>
      </w:r>
    </w:p>
    <w:p w14:paraId="5DA32CE8" w14:textId="616C53EC" w:rsidR="00BC11A1" w:rsidRDefault="00BC11A1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C11A1">
        <w:rPr>
          <w:rFonts w:cs="Calibri"/>
          <w:sz w:val="24"/>
          <w:szCs w:val="24"/>
        </w:rPr>
        <w:t>42513200-7 Urządzenia chłodnicze</w:t>
      </w:r>
    </w:p>
    <w:p w14:paraId="43476028" w14:textId="31ED9BE2" w:rsidR="001F4D54" w:rsidRDefault="001F4D54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1F4D54">
        <w:rPr>
          <w:rFonts w:cs="Calibri"/>
          <w:sz w:val="24"/>
          <w:szCs w:val="24"/>
        </w:rPr>
        <w:lastRenderedPageBreak/>
        <w:t>42900000-5 Różne maszyny ogólnego i specjalnego przeznaczenia</w:t>
      </w:r>
    </w:p>
    <w:p w14:paraId="2CB32FD9" w14:textId="3E179155" w:rsidR="001F4D54" w:rsidRPr="0001056C" w:rsidRDefault="00B806FD" w:rsidP="005269EE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B806FD">
        <w:rPr>
          <w:rFonts w:cs="Calibri"/>
          <w:sz w:val="24"/>
          <w:szCs w:val="24"/>
        </w:rPr>
        <w:t>42959000-3 Zmywarki do naczyń inne niż używane w gospodarstwie domowym</w:t>
      </w:r>
    </w:p>
    <w:p w14:paraId="441D6B7E" w14:textId="77777777" w:rsidR="00DE4AE9" w:rsidRPr="00544CA3" w:rsidRDefault="00DE4AE9" w:rsidP="00544CA3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5EE2BD5B" w14:textId="6A7A601E" w:rsidR="00B35E56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6" w:name="_Hlk83286388"/>
      <w:r w:rsidRPr="0001056C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01056C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01056C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6"/>
    <w:p w14:paraId="0637DF7D" w14:textId="3EEA0625" w:rsidR="00E874CB" w:rsidRDefault="00C65949" w:rsidP="00154B5E">
      <w:p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Zamówienie należy wykonać </w:t>
      </w:r>
      <w:r w:rsidR="00573A0F" w:rsidRPr="0001056C">
        <w:rPr>
          <w:rFonts w:cs="Calibri"/>
          <w:bCs/>
          <w:sz w:val="24"/>
          <w:szCs w:val="24"/>
        </w:rPr>
        <w:t>do</w:t>
      </w:r>
      <w:r w:rsidR="00342C89">
        <w:rPr>
          <w:rFonts w:cs="Calibri"/>
          <w:bCs/>
          <w:sz w:val="24"/>
          <w:szCs w:val="24"/>
        </w:rPr>
        <w:t xml:space="preserve"> </w:t>
      </w:r>
      <w:r w:rsidR="00B24DAB">
        <w:rPr>
          <w:rFonts w:cs="Calibri"/>
          <w:bCs/>
          <w:sz w:val="24"/>
          <w:szCs w:val="24"/>
        </w:rPr>
        <w:t>2</w:t>
      </w:r>
      <w:r w:rsidR="00181F92">
        <w:rPr>
          <w:rFonts w:cs="Calibri"/>
          <w:bCs/>
          <w:sz w:val="24"/>
          <w:szCs w:val="24"/>
        </w:rPr>
        <w:t xml:space="preserve"> tygodni od zawarcia umowy.</w:t>
      </w:r>
    </w:p>
    <w:p w14:paraId="432FE08D" w14:textId="124D798C" w:rsidR="009341A7" w:rsidRPr="009341A7" w:rsidRDefault="009341A7" w:rsidP="00342C89">
      <w:pPr>
        <w:pStyle w:val="Akapitzlist"/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01056C" w:rsidRDefault="00212332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Wykonawca nie może </w:t>
      </w:r>
      <w:r w:rsidR="002E6F8A" w:rsidRPr="0001056C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01056C">
        <w:rPr>
          <w:rFonts w:cs="Calibri"/>
          <w:bCs/>
          <w:sz w:val="24"/>
          <w:szCs w:val="24"/>
        </w:rPr>
        <w:t>lub kapitałowo.</w:t>
      </w:r>
    </w:p>
    <w:p w14:paraId="5BD4278F" w14:textId="1CFA6E74" w:rsidR="00513E18" w:rsidRPr="0001056C" w:rsidRDefault="00513E18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Przez powiązania osobowe lub kapitałowe, rozumie się powiązania między Wykonawcą</w:t>
      </w:r>
      <w:r w:rsidR="00154B5E">
        <w:rPr>
          <w:rFonts w:cs="Calibri"/>
          <w:bCs/>
          <w:sz w:val="24"/>
          <w:szCs w:val="24"/>
        </w:rPr>
        <w:t xml:space="preserve"> a </w:t>
      </w:r>
      <w:r w:rsidRPr="0001056C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01056C" w:rsidRDefault="00492334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u</w:t>
      </w:r>
      <w:r w:rsidR="00513E18" w:rsidRPr="0001056C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posiadaniu co najmniej 10</w:t>
      </w:r>
      <w:r w:rsidR="00E50346" w:rsidRPr="0001056C">
        <w:rPr>
          <w:rFonts w:cs="Calibri"/>
          <w:bCs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4C169559" w:rsidR="006D5082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pozostawaniu w takim stosunku prawnym lub faktycznym, który może budzić uzasadnione wątpliwości co do bezst</w:t>
      </w:r>
      <w:r w:rsidR="00154B5E">
        <w:rPr>
          <w:rFonts w:cs="Calibri"/>
          <w:bCs/>
          <w:sz w:val="24"/>
          <w:szCs w:val="24"/>
        </w:rPr>
        <w:t>ronności w wyborze wykonawcy, w </w:t>
      </w:r>
      <w:r w:rsidRPr="0001056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79F8CB9" w14:textId="77777777" w:rsidR="003843E2" w:rsidRPr="0001056C" w:rsidRDefault="003843E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AC10CD1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V</w:t>
      </w:r>
      <w:r w:rsidR="00B40D45" w:rsidRPr="0001056C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01056C" w:rsidRDefault="003C65DC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 xml:space="preserve">Wykonawcy </w:t>
      </w:r>
      <w:r w:rsidR="00C272D8" w:rsidRPr="0001056C">
        <w:rPr>
          <w:rFonts w:cs="Calibri"/>
          <w:b/>
          <w:bCs/>
          <w:sz w:val="24"/>
          <w:szCs w:val="24"/>
        </w:rPr>
        <w:t>wspólnie ubiegając</w:t>
      </w:r>
      <w:r w:rsidRPr="0001056C">
        <w:rPr>
          <w:rFonts w:cs="Calibri"/>
          <w:b/>
          <w:bCs/>
          <w:sz w:val="24"/>
          <w:szCs w:val="24"/>
        </w:rPr>
        <w:t>y</w:t>
      </w:r>
      <w:r w:rsidR="00C272D8" w:rsidRPr="0001056C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41EBD67F" w:rsidR="0098456C" w:rsidRPr="0001056C" w:rsidRDefault="00F977F5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 upoważnionego do reprezentowania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lastRenderedPageBreak/>
        <w:t>wszystkich wykonawców w postępowaniu albo do r</w:t>
      </w:r>
      <w:r w:rsidR="00154B5E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140A0625" w:rsidR="003212BB" w:rsidRPr="0001056C" w:rsidRDefault="003212BB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C628C6">
        <w:rPr>
          <w:rFonts w:eastAsia="Times New Roman" w:cs="Calibri"/>
          <w:sz w:val="24"/>
          <w:szCs w:val="24"/>
          <w:lang w:eastAsia="ar-SA"/>
        </w:rPr>
        <w:t>1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>.</w:t>
      </w:r>
    </w:p>
    <w:p w14:paraId="7C7DC6B9" w14:textId="49124A02" w:rsidR="00E50586" w:rsidRDefault="00463700" w:rsidP="00C628C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gdy zostanie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01056C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01056C">
        <w:rPr>
          <w:rFonts w:eastAsia="Times New Roman" w:cs="Calibri"/>
          <w:sz w:val="24"/>
          <w:szCs w:val="24"/>
          <w:lang w:eastAsia="ar-SA"/>
        </w:rPr>
        <w:t> 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3CFD70A" w14:textId="77777777" w:rsidR="00C524CA" w:rsidRPr="00C628C6" w:rsidRDefault="00C524CA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7B157BC6" w:rsidR="00352894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Rozdział VI</w:t>
      </w:r>
      <w:r w:rsidR="00952EAD" w:rsidRPr="0001056C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01056C" w:rsidRDefault="00874445" w:rsidP="00BF5C4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01056C" w:rsidRDefault="00005D5D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Wykonawca zobowiązany jest wskazać w ofercie częś</w:t>
      </w:r>
      <w:r w:rsidR="000372E9" w:rsidRPr="0001056C">
        <w:rPr>
          <w:rFonts w:ascii="Calibri" w:hAnsi="Calibri" w:cs="Calibri"/>
          <w:color w:val="auto"/>
        </w:rPr>
        <w:t>ci</w:t>
      </w:r>
      <w:r w:rsidRPr="0001056C">
        <w:rPr>
          <w:rFonts w:ascii="Calibri" w:hAnsi="Calibri" w:cs="Calibri"/>
          <w:color w:val="auto"/>
        </w:rPr>
        <w:t xml:space="preserve"> zamó</w:t>
      </w:r>
      <w:r w:rsidR="000372E9" w:rsidRPr="0001056C">
        <w:rPr>
          <w:rFonts w:ascii="Calibri" w:hAnsi="Calibri" w:cs="Calibri"/>
          <w:color w:val="auto"/>
        </w:rPr>
        <w:t>wienia</w:t>
      </w:r>
      <w:r w:rsidR="006061B1" w:rsidRPr="0001056C">
        <w:rPr>
          <w:rFonts w:ascii="Calibri" w:hAnsi="Calibri"/>
        </w:rPr>
        <w:t xml:space="preserve">, </w:t>
      </w:r>
      <w:r w:rsidR="006061B1" w:rsidRPr="0001056C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384F2D05" w:rsidR="00033ADA" w:rsidRPr="0001056C" w:rsidRDefault="006061B1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Powierzenie wykonania części zamówienia podwykonawcom nie zwalnia W</w:t>
      </w:r>
      <w:r w:rsidR="00154B5E">
        <w:rPr>
          <w:rFonts w:ascii="Calibri" w:hAnsi="Calibri" w:cs="Calibri"/>
          <w:color w:val="auto"/>
        </w:rPr>
        <w:t>ykonawcy z </w:t>
      </w:r>
      <w:r w:rsidRPr="0001056C">
        <w:rPr>
          <w:rFonts w:ascii="Calibri" w:hAnsi="Calibri" w:cs="Calibri"/>
          <w:color w:val="auto"/>
        </w:rPr>
        <w:t>odpowiedzialności za należyte wykonanie tego zamówienia.</w:t>
      </w:r>
    </w:p>
    <w:p w14:paraId="4E52C7DA" w14:textId="77777777" w:rsidR="003226EB" w:rsidRPr="0001056C" w:rsidRDefault="003226EB" w:rsidP="00154B5E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CB1CD8" w:rsidR="00E233DF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przygotowania oferty</w:t>
      </w:r>
    </w:p>
    <w:p w14:paraId="0B59DF9C" w14:textId="5454CE0A" w:rsidR="00E76C45" w:rsidRPr="0001056C" w:rsidRDefault="00D179A9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</w:t>
      </w:r>
      <w:r w:rsidR="0081224A" w:rsidRPr="0001056C">
        <w:rPr>
          <w:rFonts w:cs="Calibri"/>
          <w:sz w:val="24"/>
          <w:szCs w:val="24"/>
        </w:rPr>
        <w:t>może</w:t>
      </w:r>
      <w:r w:rsidRPr="0001056C">
        <w:rPr>
          <w:rFonts w:cs="Calibri"/>
          <w:sz w:val="24"/>
          <w:szCs w:val="24"/>
        </w:rPr>
        <w:t xml:space="preserve"> złożyć tylko jedną ofertę</w:t>
      </w:r>
      <w:r w:rsidR="00613FD6">
        <w:rPr>
          <w:rFonts w:cs="Calibri"/>
          <w:sz w:val="24"/>
          <w:szCs w:val="24"/>
        </w:rPr>
        <w:t xml:space="preserve"> na wykonanie </w:t>
      </w:r>
      <w:r w:rsidR="003329A8">
        <w:rPr>
          <w:rFonts w:cs="Calibri"/>
          <w:sz w:val="24"/>
          <w:szCs w:val="24"/>
        </w:rPr>
        <w:t>całości</w:t>
      </w:r>
      <w:r w:rsidR="00613FD6">
        <w:rPr>
          <w:rFonts w:cs="Calibri"/>
          <w:sz w:val="24"/>
          <w:szCs w:val="24"/>
        </w:rPr>
        <w:t xml:space="preserve"> zamówienia.</w:t>
      </w:r>
      <w:r w:rsidRPr="0001056C">
        <w:rPr>
          <w:rFonts w:cs="Calibri"/>
          <w:sz w:val="24"/>
          <w:szCs w:val="24"/>
        </w:rPr>
        <w:t xml:space="preserve"> </w:t>
      </w:r>
    </w:p>
    <w:p w14:paraId="5EE2BD85" w14:textId="175EEDCD" w:rsidR="00442D8F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Ofertę należy przygotować </w:t>
      </w:r>
      <w:r w:rsidR="00B14E36" w:rsidRPr="0001056C">
        <w:rPr>
          <w:rFonts w:cs="Calibri"/>
          <w:sz w:val="24"/>
          <w:szCs w:val="24"/>
        </w:rPr>
        <w:t>zgodnie ze wzorem</w:t>
      </w:r>
      <w:r w:rsidRPr="0001056C">
        <w:rPr>
          <w:rFonts w:cs="Calibri"/>
          <w:sz w:val="24"/>
          <w:szCs w:val="24"/>
        </w:rPr>
        <w:t xml:space="preserve"> stanowiąc</w:t>
      </w:r>
      <w:r w:rsidR="00B14E36" w:rsidRPr="0001056C">
        <w:rPr>
          <w:rFonts w:cs="Calibri"/>
          <w:sz w:val="24"/>
          <w:szCs w:val="24"/>
        </w:rPr>
        <w:t>ym</w:t>
      </w:r>
      <w:r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 xml:space="preserve">załącznik nr </w:t>
      </w:r>
      <w:r w:rsidR="003329A8">
        <w:rPr>
          <w:rFonts w:cs="Calibri"/>
          <w:bCs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do zapytania ofertowego</w:t>
      </w:r>
      <w:r w:rsidR="001C41A3" w:rsidRPr="0001056C">
        <w:rPr>
          <w:rFonts w:cs="Calibri"/>
          <w:sz w:val="24"/>
          <w:szCs w:val="24"/>
        </w:rPr>
        <w:t>.</w:t>
      </w:r>
    </w:p>
    <w:p w14:paraId="5EE2BD86" w14:textId="0D3C29D6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 xml:space="preserve">formie pisemnej, formie elektronicznej </w:t>
      </w:r>
      <w:r w:rsidR="004B10F3" w:rsidRPr="0001056C">
        <w:rPr>
          <w:rFonts w:cs="Calibri"/>
          <w:sz w:val="24"/>
          <w:szCs w:val="24"/>
        </w:rPr>
        <w:t xml:space="preserve">lub </w:t>
      </w:r>
      <w:r w:rsidRPr="0001056C">
        <w:rPr>
          <w:rFonts w:cs="Calibri"/>
          <w:sz w:val="24"/>
          <w:szCs w:val="24"/>
        </w:rPr>
        <w:t xml:space="preserve">w postaci </w:t>
      </w:r>
      <w:r w:rsidR="00412801" w:rsidRPr="0001056C">
        <w:rPr>
          <w:rFonts w:cs="Calibri"/>
          <w:sz w:val="24"/>
          <w:szCs w:val="24"/>
        </w:rPr>
        <w:t>elektronicznej opatrzonej</w:t>
      </w:r>
      <w:r w:rsidRPr="0001056C">
        <w:rPr>
          <w:rFonts w:cs="Calibri"/>
          <w:sz w:val="24"/>
          <w:szCs w:val="24"/>
        </w:rPr>
        <w:t xml:space="preserve"> </w:t>
      </w:r>
      <w:r w:rsidR="00412801" w:rsidRPr="0001056C">
        <w:rPr>
          <w:rFonts w:cs="Calibri"/>
          <w:sz w:val="24"/>
          <w:szCs w:val="24"/>
        </w:rPr>
        <w:t>podpisem zaufanym lub podpisem osobistym</w:t>
      </w:r>
      <w:r w:rsidR="00153CC7" w:rsidRPr="0001056C">
        <w:rPr>
          <w:rFonts w:cs="Calibri"/>
          <w:sz w:val="24"/>
          <w:szCs w:val="24"/>
        </w:rPr>
        <w:t xml:space="preserve">. Oferta </w:t>
      </w:r>
      <w:r w:rsidRPr="0001056C">
        <w:rPr>
          <w:rFonts w:cs="Calibri"/>
          <w:sz w:val="24"/>
          <w:szCs w:val="24"/>
        </w:rPr>
        <w:t xml:space="preserve">powinna być sporządzona czytelnie </w:t>
      </w:r>
      <w:r w:rsidRPr="0001056C">
        <w:rPr>
          <w:rFonts w:cs="Calibri"/>
          <w:sz w:val="24"/>
          <w:szCs w:val="24"/>
        </w:rPr>
        <w:lastRenderedPageBreak/>
        <w:t>za pomocą maszyny do pisania, komputera lub ręcznie w sposób uniemożliwiający łatwe usunięcie zapisów oraz podpisana przez osobę upoważnioną do reprezentowania Wykonawcy. 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>przypadku podpis</w:t>
      </w:r>
      <w:r w:rsidR="000D5A2F" w:rsidRPr="0001056C">
        <w:rPr>
          <w:rFonts w:cs="Calibri"/>
          <w:sz w:val="24"/>
          <w:szCs w:val="24"/>
        </w:rPr>
        <w:t>yw</w:t>
      </w:r>
      <w:r w:rsidRPr="0001056C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DF92A7C" w:rsidR="00C272D8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oferta zawiera informacje, które w</w:t>
      </w:r>
      <w:r w:rsidR="008C6C0A" w:rsidRPr="0001056C">
        <w:rPr>
          <w:rFonts w:cs="Calibri"/>
          <w:sz w:val="24"/>
          <w:szCs w:val="24"/>
        </w:rPr>
        <w:t>edług</w:t>
      </w:r>
      <w:r w:rsidRPr="0001056C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jeżeli Wykonawca</w:t>
      </w:r>
      <w:r w:rsidR="004A6567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01056C">
        <w:rPr>
          <w:rFonts w:cs="Calibri"/>
          <w:sz w:val="24"/>
          <w:szCs w:val="24"/>
        </w:rPr>
        <w:t>pliku</w:t>
      </w:r>
      <w:r w:rsidRPr="0001056C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01056C">
        <w:rPr>
          <w:rFonts w:cs="Calibri"/>
          <w:sz w:val="24"/>
          <w:szCs w:val="24"/>
        </w:rPr>
        <w:t>Plik</w:t>
      </w:r>
      <w:r w:rsidRPr="0001056C">
        <w:rPr>
          <w:rFonts w:cs="Calibri"/>
          <w:sz w:val="24"/>
          <w:szCs w:val="24"/>
        </w:rPr>
        <w:t xml:space="preserve"> ten ma być wyraźnie oznaczony „Tajemnica przedsiębiorstwa”. Zamawiający nie ponosi o</w:t>
      </w:r>
      <w:r w:rsidR="00154B5E">
        <w:rPr>
          <w:rFonts w:cs="Calibri"/>
          <w:sz w:val="24"/>
          <w:szCs w:val="24"/>
        </w:rPr>
        <w:t>dpowiedzialności za niezgodne z </w:t>
      </w:r>
      <w:r w:rsidRPr="0001056C">
        <w:rPr>
          <w:rFonts w:cs="Calibri"/>
          <w:sz w:val="24"/>
          <w:szCs w:val="24"/>
        </w:rPr>
        <w:t xml:space="preserve">niniejszym Zapytaniem przygotowanie </w:t>
      </w:r>
      <w:r w:rsidR="008C6C0A" w:rsidRPr="0001056C">
        <w:rPr>
          <w:rFonts w:cs="Calibri"/>
          <w:sz w:val="24"/>
          <w:szCs w:val="24"/>
        </w:rPr>
        <w:t>wskazanego pliku</w:t>
      </w:r>
      <w:r w:rsidRPr="0001056C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pon</w:t>
      </w:r>
      <w:r w:rsidR="0081224A" w:rsidRPr="0001056C">
        <w:rPr>
          <w:rFonts w:cs="Calibri"/>
          <w:sz w:val="24"/>
          <w:szCs w:val="24"/>
        </w:rPr>
        <w:t>osi</w:t>
      </w:r>
      <w:r w:rsidRPr="0001056C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01056C">
        <w:rPr>
          <w:rFonts w:cs="Calibri"/>
          <w:sz w:val="24"/>
          <w:szCs w:val="24"/>
        </w:rPr>
        <w:t>Wykonawcy</w:t>
      </w:r>
      <w:r w:rsidRPr="0001056C">
        <w:rPr>
          <w:rFonts w:cs="Calibri"/>
          <w:sz w:val="24"/>
          <w:szCs w:val="24"/>
        </w:rPr>
        <w:t>.</w:t>
      </w:r>
    </w:p>
    <w:p w14:paraId="762FA58B" w14:textId="36E517EC" w:rsidR="009025A8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7E2DBD4" w14:textId="77777777" w:rsidR="00B66EFD" w:rsidRDefault="00B66EFD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6571639E" w14:textId="77777777" w:rsidR="00C70C0E" w:rsidRDefault="00C70C0E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110D96B4" w14:textId="77777777" w:rsidR="00C70C0E" w:rsidRPr="00DB17BE" w:rsidRDefault="00C70C0E" w:rsidP="00DB17BE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791E6CFF" w:rsidR="00442D8F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 xml:space="preserve">Rozdział </w:t>
      </w:r>
      <w:r w:rsidR="00DE7EAA">
        <w:rPr>
          <w:rFonts w:cs="Calibri"/>
          <w:b/>
          <w:sz w:val="24"/>
          <w:szCs w:val="24"/>
        </w:rPr>
        <w:t>I</w:t>
      </w:r>
      <w:r w:rsidR="00952EAD" w:rsidRPr="0001056C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Miejsce</w:t>
      </w:r>
      <w:r w:rsidR="00E90450" w:rsidRPr="0001056C">
        <w:rPr>
          <w:rFonts w:cs="Calibri"/>
          <w:b/>
          <w:sz w:val="24"/>
          <w:szCs w:val="24"/>
        </w:rPr>
        <w:t xml:space="preserve">, sposób i </w:t>
      </w:r>
      <w:r w:rsidRPr="0001056C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1056C" w:rsidRDefault="00DD3CA1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Fonts w:cs="Calibri"/>
          <w:bCs/>
          <w:sz w:val="24"/>
          <w:szCs w:val="24"/>
        </w:rPr>
        <w:t xml:space="preserve">Ofertę </w:t>
      </w:r>
      <w:r w:rsidR="00A40A68" w:rsidRPr="0001056C">
        <w:rPr>
          <w:rFonts w:cs="Calibri"/>
          <w:bCs/>
          <w:sz w:val="24"/>
          <w:szCs w:val="24"/>
        </w:rPr>
        <w:t xml:space="preserve">należy złożyć </w:t>
      </w:r>
      <w:r w:rsidR="007824BD" w:rsidRPr="0001056C">
        <w:rPr>
          <w:rFonts w:cs="Calibri"/>
          <w:bCs/>
          <w:sz w:val="24"/>
          <w:szCs w:val="24"/>
        </w:rPr>
        <w:t>przez stronę internetową</w:t>
      </w:r>
      <w:r w:rsidR="004D34A0" w:rsidRPr="0001056C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01056C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01056C" w:rsidRDefault="008E390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01056C" w:rsidRDefault="00CF53FB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01056C" w:rsidRDefault="006D3323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56C" w:rsidRDefault="00E470A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01056C" w:rsidRDefault="008433F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559F7646" w:rsidR="008433FA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1056C">
        <w:rPr>
          <w:sz w:val="24"/>
        </w:rPr>
        <w:t xml:space="preserve"> 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</w:t>
      </w:r>
      <w:r w:rsidR="00154B5E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01056C" w:rsidRDefault="008D1189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lastRenderedPageBreak/>
        <w:t>Ofertę sporządzoną w formie pisemnej należy złożyć w postaci cyfrowego odwzorowania oryginału tej oferty.</w:t>
      </w:r>
    </w:p>
    <w:p w14:paraId="5EE2BD95" w14:textId="22FB512F" w:rsidR="002A334D" w:rsidRPr="00536737" w:rsidRDefault="00E044EF" w:rsidP="00BF5C4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536737">
        <w:rPr>
          <w:rFonts w:cs="Calibri"/>
          <w:bCs/>
          <w:sz w:val="24"/>
          <w:szCs w:val="24"/>
        </w:rPr>
        <w:t xml:space="preserve">Ofertę należy złożyć </w:t>
      </w:r>
      <w:r w:rsidR="005248BB" w:rsidRPr="00536737">
        <w:rPr>
          <w:rFonts w:cs="Calibri"/>
          <w:b/>
          <w:sz w:val="24"/>
          <w:szCs w:val="24"/>
        </w:rPr>
        <w:t xml:space="preserve">do </w:t>
      </w:r>
      <w:r w:rsidR="00536737" w:rsidRPr="00536737">
        <w:rPr>
          <w:rFonts w:cs="Calibri"/>
          <w:b/>
          <w:sz w:val="24"/>
          <w:szCs w:val="24"/>
        </w:rPr>
        <w:t>1</w:t>
      </w:r>
      <w:r w:rsidR="00DB17BE">
        <w:rPr>
          <w:rFonts w:cs="Calibri"/>
          <w:b/>
          <w:sz w:val="24"/>
          <w:szCs w:val="24"/>
        </w:rPr>
        <w:t>2</w:t>
      </w:r>
      <w:r w:rsidR="00536737" w:rsidRPr="00536737">
        <w:rPr>
          <w:rFonts w:cs="Calibri"/>
          <w:b/>
          <w:sz w:val="24"/>
          <w:szCs w:val="24"/>
        </w:rPr>
        <w:t>.1</w:t>
      </w:r>
      <w:r w:rsidR="00741DCD">
        <w:rPr>
          <w:rFonts w:cs="Calibri"/>
          <w:b/>
          <w:sz w:val="24"/>
          <w:szCs w:val="24"/>
        </w:rPr>
        <w:t>2</w:t>
      </w:r>
      <w:r w:rsidR="00536737" w:rsidRPr="00536737">
        <w:rPr>
          <w:rFonts w:cs="Calibri"/>
          <w:b/>
          <w:sz w:val="24"/>
          <w:szCs w:val="24"/>
        </w:rPr>
        <w:t>.2025 r., do godziny 10:00.</w:t>
      </w:r>
    </w:p>
    <w:p w14:paraId="5EE2BD97" w14:textId="226EDB47" w:rsidR="00442D8F" w:rsidRPr="0001056C" w:rsidRDefault="0077752B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C272D8" w:rsidRPr="0001056C">
        <w:rPr>
          <w:rFonts w:cs="Calibri"/>
          <w:sz w:val="24"/>
          <w:szCs w:val="24"/>
        </w:rPr>
        <w:t xml:space="preserve"> może przed </w:t>
      </w:r>
      <w:r w:rsidRPr="0001056C">
        <w:rPr>
          <w:rFonts w:cs="Calibri"/>
          <w:sz w:val="24"/>
          <w:szCs w:val="24"/>
        </w:rPr>
        <w:t>upływem terminu</w:t>
      </w:r>
      <w:r w:rsidR="00C272D8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składania</w:t>
      </w:r>
      <w:r w:rsidR="00C272D8" w:rsidRPr="0001056C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01056C" w:rsidRDefault="00C272D8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01056C">
        <w:rPr>
          <w:rFonts w:cs="Calibri"/>
          <w:sz w:val="24"/>
          <w:szCs w:val="24"/>
        </w:rPr>
        <w:t>wykonawców</w:t>
      </w:r>
      <w:r w:rsidRPr="0001056C">
        <w:rPr>
          <w:rFonts w:cs="Calibri"/>
          <w:sz w:val="24"/>
          <w:szCs w:val="24"/>
        </w:rPr>
        <w:t xml:space="preserve"> wyjaśnień dotyczących treści złożonych ofert.</w:t>
      </w:r>
    </w:p>
    <w:p w14:paraId="2E878893" w14:textId="77777777" w:rsidR="00D72012" w:rsidRPr="0001056C" w:rsidRDefault="00D7201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4DA61110" w:rsidR="00C90C36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7" w:name="_Hlk98056880"/>
      <w:r w:rsidRPr="0001056C">
        <w:rPr>
          <w:rFonts w:cs="Calibr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01056C" w:rsidRDefault="00C272D8" w:rsidP="00BF5C4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wymaga</w:t>
      </w:r>
      <w:r w:rsidR="00AD5A56" w:rsidRPr="0001056C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4B34916" w:rsidR="00416A71" w:rsidRPr="0001056C" w:rsidRDefault="007C7D3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p</w:t>
      </w:r>
      <w:r w:rsidR="00BE49DD" w:rsidRPr="0001056C">
        <w:rPr>
          <w:rFonts w:cs="Calibri"/>
          <w:sz w:val="24"/>
          <w:szCs w:val="24"/>
        </w:rPr>
        <w:t>ełnomocnictwo</w:t>
      </w:r>
      <w:r w:rsidR="00416A71" w:rsidRPr="0001056C">
        <w:rPr>
          <w:sz w:val="24"/>
        </w:rPr>
        <w:t xml:space="preserve"> </w:t>
      </w:r>
      <w:r w:rsidR="00416A71" w:rsidRPr="0001056C">
        <w:rPr>
          <w:rFonts w:cs="Calibri"/>
          <w:sz w:val="24"/>
          <w:szCs w:val="24"/>
        </w:rPr>
        <w:t>lub inny dokument potwierdzający umocowanie do reprezentowania wykonawcy lub wykonaw</w:t>
      </w:r>
      <w:r w:rsidR="00154B5E">
        <w:rPr>
          <w:rFonts w:cs="Calibri"/>
          <w:sz w:val="24"/>
          <w:szCs w:val="24"/>
        </w:rPr>
        <w:t>ców wspólnie ubiegających się o </w:t>
      </w:r>
      <w:r w:rsidR="00416A71" w:rsidRPr="0001056C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16E1A2F6" w:rsidR="00FE0D4D" w:rsidRDefault="00FE0D4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546FFD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do zapytania ofertowego;</w:t>
      </w:r>
      <w:r w:rsidR="00E47B84" w:rsidRPr="0001056C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01056C">
        <w:rPr>
          <w:rFonts w:cs="Calibri"/>
          <w:sz w:val="24"/>
          <w:szCs w:val="24"/>
        </w:rPr>
        <w:t xml:space="preserve"> oświadczenie składa każdy z tych wykonawców</w:t>
      </w:r>
      <w:r w:rsidR="00546FFD">
        <w:rPr>
          <w:rFonts w:cs="Calibri"/>
          <w:sz w:val="24"/>
          <w:szCs w:val="24"/>
        </w:rPr>
        <w:t>.</w:t>
      </w:r>
    </w:p>
    <w:p w14:paraId="2E204D45" w14:textId="39F271DE" w:rsidR="00903CDE" w:rsidRDefault="00BE49DD" w:rsidP="00CC6ED1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Jeżeli Wykonawca, którego oferta została </w:t>
      </w:r>
      <w:r w:rsidR="0002291A" w:rsidRPr="0001056C">
        <w:rPr>
          <w:rFonts w:cs="Calibri"/>
          <w:sz w:val="24"/>
          <w:szCs w:val="24"/>
        </w:rPr>
        <w:t xml:space="preserve">najwyżej </w:t>
      </w:r>
      <w:r w:rsidRPr="0001056C">
        <w:rPr>
          <w:rFonts w:cs="Calibri"/>
          <w:sz w:val="24"/>
          <w:szCs w:val="24"/>
        </w:rPr>
        <w:t>oceniona</w:t>
      </w:r>
      <w:r w:rsidR="0002291A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złoży</w:t>
      </w:r>
      <w:r w:rsidR="000C6B8C" w:rsidRPr="0001056C">
        <w:rPr>
          <w:rFonts w:cs="Calibri"/>
          <w:sz w:val="24"/>
          <w:szCs w:val="24"/>
        </w:rPr>
        <w:t xml:space="preserve"> </w:t>
      </w:r>
      <w:r w:rsidR="002E4FC0">
        <w:rPr>
          <w:rFonts w:cs="Calibri"/>
          <w:sz w:val="24"/>
          <w:szCs w:val="24"/>
        </w:rPr>
        <w:t>dokumentów, o których mowa w pkt 1,</w:t>
      </w:r>
      <w:r w:rsidRPr="0001056C">
        <w:rPr>
          <w:rFonts w:cs="Calibri"/>
          <w:sz w:val="24"/>
          <w:szCs w:val="24"/>
        </w:rPr>
        <w:t xml:space="preserve"> lub gdy dokumenty te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 xml:space="preserve">niekompletne,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>zawiera</w:t>
      </w:r>
      <w:r w:rsidR="000C6B8C" w:rsidRPr="0001056C">
        <w:rPr>
          <w:rFonts w:cs="Calibri"/>
          <w:sz w:val="24"/>
          <w:szCs w:val="24"/>
        </w:rPr>
        <w:t>ć</w:t>
      </w:r>
      <w:r w:rsidRPr="0001056C">
        <w:rPr>
          <w:rFonts w:cs="Calibri"/>
          <w:sz w:val="24"/>
          <w:szCs w:val="24"/>
        </w:rPr>
        <w:t xml:space="preserve"> błędy lub budz</w:t>
      </w:r>
      <w:r w:rsidR="000C6B8C" w:rsidRPr="0001056C">
        <w:rPr>
          <w:rFonts w:cs="Calibri"/>
          <w:sz w:val="24"/>
          <w:szCs w:val="24"/>
        </w:rPr>
        <w:t xml:space="preserve">ić </w:t>
      </w:r>
      <w:r w:rsidRPr="0001056C">
        <w:rPr>
          <w:rFonts w:cs="Calibri"/>
          <w:sz w:val="24"/>
          <w:szCs w:val="24"/>
        </w:rPr>
        <w:t xml:space="preserve">wątpliwości, Zamawiający wezwie </w:t>
      </w:r>
      <w:r w:rsidR="00DC35FE" w:rsidRPr="0001056C">
        <w:rPr>
          <w:rFonts w:cs="Calibri"/>
          <w:sz w:val="24"/>
          <w:szCs w:val="24"/>
        </w:rPr>
        <w:t xml:space="preserve">jednokrotnie </w:t>
      </w:r>
      <w:r w:rsidRPr="0001056C">
        <w:rPr>
          <w:rFonts w:cs="Calibri"/>
          <w:sz w:val="24"/>
          <w:szCs w:val="24"/>
        </w:rPr>
        <w:t>Wykonawcę do ich</w:t>
      </w:r>
      <w:r w:rsidR="00B16DE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01056C">
        <w:rPr>
          <w:rFonts w:cs="Calibri"/>
          <w:sz w:val="24"/>
          <w:szCs w:val="24"/>
        </w:rPr>
        <w:t>łaby</w:t>
      </w:r>
      <w:r w:rsidRPr="0001056C">
        <w:rPr>
          <w:rFonts w:cs="Calibri"/>
          <w:sz w:val="24"/>
          <w:szCs w:val="24"/>
        </w:rPr>
        <w:t xml:space="preserve"> odrzuceniu lub konieczne </w:t>
      </w:r>
      <w:r w:rsidR="003D689F" w:rsidRPr="0001056C">
        <w:rPr>
          <w:rFonts w:cs="Calibri"/>
          <w:sz w:val="24"/>
          <w:szCs w:val="24"/>
        </w:rPr>
        <w:t xml:space="preserve">byłoby </w:t>
      </w:r>
      <w:r w:rsidRPr="0001056C">
        <w:rPr>
          <w:rFonts w:cs="Calibri"/>
          <w:sz w:val="24"/>
          <w:szCs w:val="24"/>
        </w:rPr>
        <w:t>unieważnienie postępowania.</w:t>
      </w:r>
      <w:r w:rsidR="002B4400" w:rsidRPr="0001056C">
        <w:rPr>
          <w:rFonts w:cs="Calibri"/>
          <w:sz w:val="24"/>
          <w:szCs w:val="24"/>
        </w:rPr>
        <w:t xml:space="preserve"> </w:t>
      </w:r>
      <w:r w:rsidR="00022CF5" w:rsidRPr="0001056C">
        <w:rPr>
          <w:rFonts w:cs="Calibri"/>
          <w:sz w:val="24"/>
          <w:szCs w:val="24"/>
        </w:rPr>
        <w:t xml:space="preserve">W </w:t>
      </w:r>
      <w:r w:rsidR="00022CF5" w:rsidRPr="0001056C">
        <w:rPr>
          <w:rFonts w:cs="Calibri"/>
          <w:sz w:val="24"/>
          <w:szCs w:val="24"/>
        </w:rPr>
        <w:lastRenderedPageBreak/>
        <w:t xml:space="preserve">przypadku </w:t>
      </w:r>
      <w:r w:rsidR="00591A14" w:rsidRPr="0001056C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01056C">
        <w:rPr>
          <w:rFonts w:cs="Calibri"/>
          <w:sz w:val="24"/>
          <w:szCs w:val="24"/>
        </w:rPr>
        <w:t xml:space="preserve">Zamawiający </w:t>
      </w:r>
      <w:r w:rsidR="0026795B" w:rsidRPr="0001056C">
        <w:rPr>
          <w:rFonts w:cs="Calibri"/>
          <w:sz w:val="24"/>
          <w:szCs w:val="24"/>
        </w:rPr>
        <w:t>wezwie wykonawcę ponownie do ich przedłożenia</w:t>
      </w:r>
      <w:r w:rsidR="003E7065" w:rsidRPr="0001056C">
        <w:rPr>
          <w:rFonts w:cs="Calibri"/>
          <w:sz w:val="24"/>
          <w:szCs w:val="24"/>
        </w:rPr>
        <w:t xml:space="preserve"> w wyznaczonym terminie</w:t>
      </w:r>
      <w:r w:rsidR="0026795B" w:rsidRPr="0001056C">
        <w:rPr>
          <w:rFonts w:cs="Calibri"/>
          <w:sz w:val="24"/>
          <w:szCs w:val="24"/>
        </w:rPr>
        <w:t xml:space="preserve">, o ile pojawią się nowe, wcześniej nie </w:t>
      </w:r>
      <w:r w:rsidR="002D1BF5" w:rsidRPr="0001056C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01056C">
        <w:rPr>
          <w:rFonts w:cs="Calibri"/>
          <w:sz w:val="24"/>
          <w:szCs w:val="24"/>
        </w:rPr>
        <w:t>w przypadku składania kolejnych dokumentów.</w:t>
      </w:r>
    </w:p>
    <w:p w14:paraId="01DF5828" w14:textId="77777777" w:rsidR="005A0EEE" w:rsidRPr="005A0EEE" w:rsidRDefault="005A0EEE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76E9659B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AE30B7" w:rsidRPr="0001056C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01056C" w:rsidRDefault="00C272D8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</w:t>
      </w:r>
      <w:r w:rsidR="00DE634A" w:rsidRPr="0001056C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3E953278" w:rsidR="00D72012" w:rsidRDefault="00C272D8" w:rsidP="00154B5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3EC64C30" w14:textId="77777777" w:rsidR="002C6678" w:rsidRPr="002C6678" w:rsidRDefault="002C6678" w:rsidP="002C6678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2EBE07E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XI</w:t>
      </w:r>
      <w:r w:rsidR="00B501D5" w:rsidRPr="0001056C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Kryteria oceny ofert</w:t>
      </w:r>
      <w:bookmarkStart w:id="8" w:name="_Hlk535086529"/>
    </w:p>
    <w:bookmarkEnd w:id="8"/>
    <w:p w14:paraId="60B3E77C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Oferty będą oceniane wyłącznie na podstawie kryteriów:</w:t>
      </w:r>
    </w:p>
    <w:p w14:paraId="70C47BE7" w14:textId="77777777" w:rsidR="006B7358" w:rsidRPr="00BC01C5" w:rsidRDefault="006B7358" w:rsidP="006B7358">
      <w:pPr>
        <w:pStyle w:val="Akapitzlist"/>
        <w:numPr>
          <w:ilvl w:val="0"/>
          <w:numId w:val="40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cena – o wadze 60 pkt;</w:t>
      </w:r>
    </w:p>
    <w:p w14:paraId="3CD2306C" w14:textId="77777777" w:rsidR="006B7358" w:rsidRPr="00BC01C5" w:rsidRDefault="006B7358" w:rsidP="006B7358">
      <w:pPr>
        <w:pStyle w:val="Akapitzlist"/>
        <w:numPr>
          <w:ilvl w:val="0"/>
          <w:numId w:val="40"/>
        </w:numPr>
        <w:spacing w:after="0" w:line="360" w:lineRule="auto"/>
        <w:ind w:left="709"/>
        <w:contextualSpacing w:val="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czas reakcji serwisu – o wadze 40 pkt.</w:t>
      </w:r>
    </w:p>
    <w:p w14:paraId="66988177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Punkty w kryterium ceny zostaną przyznane za cenę brutto zaoferowaną za wykonanie zamówienia.</w:t>
      </w:r>
    </w:p>
    <w:p w14:paraId="03AB9118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Punkty w kryterium ceny zostaną obliczone według wzoru: </w:t>
      </w:r>
    </w:p>
    <w:p w14:paraId="67E9F78B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C = </w:t>
      </w: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Cb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x 60 punktów, gdzie: </w:t>
      </w:r>
    </w:p>
    <w:p w14:paraId="15CA87AF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C oznacza liczbę punktów przyznanych w kryterium ceny, </w:t>
      </w:r>
    </w:p>
    <w:p w14:paraId="15C4058A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Cn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oznacza najniższą cenę spośród wszystkich ofert, </w:t>
      </w:r>
    </w:p>
    <w:p w14:paraId="1C15451E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proofErr w:type="spellStart"/>
      <w:r w:rsidRPr="00BC01C5">
        <w:rPr>
          <w:rFonts w:asciiTheme="minorHAnsi" w:hAnsiTheme="minorHAnsi" w:cstheme="minorHAnsi"/>
          <w:sz w:val="24"/>
          <w:szCs w:val="24"/>
        </w:rPr>
        <w:lastRenderedPageBreak/>
        <w:t>Cb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– cenę oferty badanej.</w:t>
      </w:r>
    </w:p>
    <w:p w14:paraId="77095C66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Punkty w kryterium czasu reakcji serwisu zostaną przyznane za czas reakcji serwisu na zgłoszenie wady w okresie gwarancji, przy czym przez czas reakcji serwisu rozumie się czas przystąpienia do usunięcia wady w siedzibie Zamawiającego</w:t>
      </w:r>
      <w:r>
        <w:rPr>
          <w:rFonts w:asciiTheme="minorHAnsi" w:hAnsiTheme="minorHAnsi" w:cstheme="minorHAnsi"/>
          <w:sz w:val="24"/>
          <w:szCs w:val="24"/>
        </w:rPr>
        <w:t xml:space="preserve"> od otrzymania od niego zgłoszenia wady</w:t>
      </w:r>
      <w:r w:rsidRPr="00BC01C5">
        <w:rPr>
          <w:rFonts w:asciiTheme="minorHAnsi" w:hAnsiTheme="minorHAnsi" w:cstheme="minorHAnsi"/>
          <w:sz w:val="24"/>
          <w:szCs w:val="24"/>
        </w:rPr>
        <w:t xml:space="preserve">. Wykonawca może zaoferować najkrócej 12 godzin, a najdłużej 24 godziny reakcji serwisu, przy czym każdą wartość należy określić w pełnych godzinach. </w:t>
      </w:r>
    </w:p>
    <w:p w14:paraId="3D2AA05A" w14:textId="638C1E86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Punkty w kryterium czasu reakcji serwisu zostaną obliczone według wzoru: </w:t>
      </w:r>
    </w:p>
    <w:p w14:paraId="27567ABB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CRS = </w:t>
      </w: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CRSn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CRSb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x 40 punktów, gdzie: </w:t>
      </w:r>
    </w:p>
    <w:p w14:paraId="3BAF3033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CRS oznacza liczbę punktów przyznanych w kryterium czasu reakcji serwisu, </w:t>
      </w:r>
    </w:p>
    <w:p w14:paraId="4AD8ED51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CRSn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– najkrótszy czas reakcji serwisu spośród wszystkich oferta, </w:t>
      </w:r>
    </w:p>
    <w:p w14:paraId="7F151FA1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proofErr w:type="spellStart"/>
      <w:r w:rsidRPr="00BC01C5">
        <w:rPr>
          <w:rFonts w:asciiTheme="minorHAnsi" w:hAnsiTheme="minorHAnsi" w:cstheme="minorHAnsi"/>
          <w:sz w:val="24"/>
          <w:szCs w:val="24"/>
        </w:rPr>
        <w:t>CRSb</w:t>
      </w:r>
      <w:proofErr w:type="spellEnd"/>
      <w:r w:rsidRPr="00BC01C5">
        <w:rPr>
          <w:rFonts w:asciiTheme="minorHAnsi" w:hAnsiTheme="minorHAnsi" w:cstheme="minorHAnsi"/>
          <w:sz w:val="24"/>
          <w:szCs w:val="24"/>
        </w:rPr>
        <w:t xml:space="preserve"> – czas reakcji serwisu oferty badanej.</w:t>
      </w:r>
    </w:p>
    <w:p w14:paraId="686B5035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Łączna liczba punktów zostanie obliczona według wzoru: </w:t>
      </w:r>
    </w:p>
    <w:p w14:paraId="77F0F0AB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P = C + CRS, gdzie: </w:t>
      </w:r>
    </w:p>
    <w:p w14:paraId="714DD424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P oznacza łączną liczbę punktów, </w:t>
      </w:r>
    </w:p>
    <w:p w14:paraId="51D06B61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 xml:space="preserve">C – liczbę punktów przyznanych w kryterium ceny, </w:t>
      </w:r>
    </w:p>
    <w:p w14:paraId="43B43D48" w14:textId="77777777" w:rsidR="006B7358" w:rsidRPr="00BC01C5" w:rsidRDefault="006B7358" w:rsidP="006B7358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CRS – liczbę punktów przyznanych w kryterium czasu reakcji serwisu.</w:t>
      </w:r>
    </w:p>
    <w:p w14:paraId="749FD336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Liczba punktów w każdym kryterium oceny ofert zostanie zaokrąglona do dwóch miejsc po przecinku.</w:t>
      </w:r>
    </w:p>
    <w:p w14:paraId="3276B993" w14:textId="77777777" w:rsidR="006B7358" w:rsidRPr="00BC01C5" w:rsidRDefault="006B7358" w:rsidP="006B7358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BC01C5">
        <w:rPr>
          <w:rFonts w:asciiTheme="minorHAnsi" w:hAnsiTheme="minorHAnsi" w:cstheme="minorHAnsi"/>
          <w:sz w:val="24"/>
          <w:szCs w:val="24"/>
        </w:rPr>
        <w:t>Oferta może otrzymać maksymalnie 100 punktów.</w:t>
      </w:r>
    </w:p>
    <w:p w14:paraId="60587308" w14:textId="77777777" w:rsidR="00261908" w:rsidRPr="005A0EEE" w:rsidRDefault="00261908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2A475171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857C1B" w:rsidRPr="0001056C">
        <w:rPr>
          <w:rFonts w:cs="Calibri"/>
          <w:b/>
          <w:sz w:val="24"/>
          <w:szCs w:val="24"/>
        </w:rPr>
        <w:t>I</w:t>
      </w:r>
      <w:r w:rsidR="007A239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01056C" w:rsidRDefault="00C272D8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odrzuci ofertę</w:t>
      </w:r>
      <w:r w:rsidR="00F47AE8" w:rsidRPr="0001056C">
        <w:rPr>
          <w:rFonts w:cs="Calibri"/>
          <w:sz w:val="24"/>
          <w:szCs w:val="24"/>
        </w:rPr>
        <w:t xml:space="preserve"> Wykonawcy</w:t>
      </w:r>
      <w:r w:rsidRPr="0001056C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78684163"/>
      <w:r w:rsidRPr="0001056C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543647E8" w:rsidR="000F175C" w:rsidRPr="0001056C" w:rsidRDefault="000F175C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złoży więcej niż jedną ofertę </w:t>
      </w:r>
      <w:r w:rsidR="00FD2B43">
        <w:rPr>
          <w:rFonts w:cs="Calibri"/>
          <w:sz w:val="24"/>
          <w:szCs w:val="24"/>
        </w:rPr>
        <w:t>lub ofertę na wykonanie części zamówienia</w:t>
      </w:r>
      <w:r w:rsidRPr="0001056C">
        <w:rPr>
          <w:rFonts w:cs="Calibri"/>
          <w:sz w:val="24"/>
          <w:szCs w:val="24"/>
        </w:rPr>
        <w:t>;</w:t>
      </w:r>
    </w:p>
    <w:p w14:paraId="2C5290F2" w14:textId="3322F16F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złoży</w:t>
      </w:r>
      <w:r w:rsidR="00A07F87" w:rsidRPr="0001056C">
        <w:rPr>
          <w:rFonts w:cs="Calibri"/>
          <w:sz w:val="24"/>
          <w:szCs w:val="24"/>
        </w:rPr>
        <w:t xml:space="preserve"> </w:t>
      </w:r>
      <w:r w:rsidR="00935205" w:rsidRPr="0001056C">
        <w:rPr>
          <w:rFonts w:cs="Calibri"/>
          <w:sz w:val="24"/>
          <w:szCs w:val="24"/>
        </w:rPr>
        <w:t>dokumentów na wezwanie, o którym mowa w rozdziale X pkt 2</w:t>
      </w:r>
      <w:r w:rsidR="00A50CCB" w:rsidRPr="0001056C">
        <w:rPr>
          <w:rFonts w:cs="Calibri"/>
          <w:sz w:val="24"/>
          <w:szCs w:val="24"/>
        </w:rPr>
        <w:t>;</w:t>
      </w:r>
    </w:p>
    <w:p w14:paraId="2E84E250" w14:textId="71B02F57" w:rsidR="00A50CCB" w:rsidRPr="0001056C" w:rsidRDefault="00A50CCB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oferta zawierać</w:t>
      </w:r>
      <w:r w:rsidR="00A07F87" w:rsidRPr="0001056C">
        <w:rPr>
          <w:rFonts w:cs="Calibri"/>
          <w:sz w:val="24"/>
          <w:szCs w:val="24"/>
        </w:rPr>
        <w:t xml:space="preserve"> będzie warunki </w:t>
      </w:r>
      <w:r w:rsidR="005865A9" w:rsidRPr="0001056C">
        <w:rPr>
          <w:rFonts w:cs="Calibri"/>
          <w:sz w:val="24"/>
          <w:szCs w:val="24"/>
        </w:rPr>
        <w:t xml:space="preserve">wykonania zamówienia </w:t>
      </w:r>
      <w:r w:rsidR="00A07F87" w:rsidRPr="0001056C">
        <w:rPr>
          <w:rFonts w:cs="Calibri"/>
          <w:sz w:val="24"/>
          <w:szCs w:val="24"/>
        </w:rPr>
        <w:t xml:space="preserve">niezgodne z </w:t>
      </w:r>
      <w:r w:rsidR="00B0629A" w:rsidRPr="0001056C">
        <w:rPr>
          <w:rFonts w:cs="Calibri"/>
          <w:sz w:val="24"/>
          <w:szCs w:val="24"/>
        </w:rPr>
        <w:t>zapytaniem ofertowym;</w:t>
      </w:r>
    </w:p>
    <w:p w14:paraId="32AD1574" w14:textId="23C4A4F0" w:rsidR="00CD64E4" w:rsidRPr="0001056C" w:rsidRDefault="00CD64E4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 w:rsidRPr="0001056C">
        <w:rPr>
          <w:rFonts w:cs="Calibri"/>
          <w:sz w:val="24"/>
          <w:szCs w:val="24"/>
        </w:rPr>
        <w:t>pkt 2</w:t>
      </w:r>
      <w:r w:rsidRPr="0001056C">
        <w:rPr>
          <w:rFonts w:cs="Calibri"/>
          <w:sz w:val="24"/>
          <w:szCs w:val="24"/>
        </w:rPr>
        <w:t>;</w:t>
      </w:r>
    </w:p>
    <w:p w14:paraId="0A1CA738" w14:textId="144174B9" w:rsidR="00B0629A" w:rsidRPr="0001056C" w:rsidRDefault="005865A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</w:t>
      </w:r>
      <w:r w:rsidR="00445999" w:rsidRPr="0001056C">
        <w:rPr>
          <w:rFonts w:cs="Calibri"/>
          <w:sz w:val="24"/>
          <w:szCs w:val="24"/>
        </w:rPr>
        <w:t xml:space="preserve">sporządzona w formie określonej w rozdziale VIII </w:t>
      </w:r>
      <w:r w:rsidR="006F2FE8" w:rsidRPr="0001056C">
        <w:rPr>
          <w:rFonts w:cs="Calibri"/>
          <w:sz w:val="24"/>
          <w:szCs w:val="24"/>
        </w:rPr>
        <w:t>pkt</w:t>
      </w:r>
      <w:r w:rsidR="00445999" w:rsidRPr="0001056C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Pr="0001056C" w:rsidRDefault="0044599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01056C">
        <w:rPr>
          <w:rFonts w:cs="Calibri"/>
          <w:sz w:val="24"/>
          <w:szCs w:val="24"/>
        </w:rPr>
        <w:t>rozdziale IX pkt 1</w:t>
      </w:r>
      <w:r w:rsidR="000B2A4B" w:rsidRPr="0001056C">
        <w:rPr>
          <w:rFonts w:cs="Calibri"/>
          <w:sz w:val="24"/>
          <w:szCs w:val="24"/>
        </w:rPr>
        <w:t>;</w:t>
      </w:r>
    </w:p>
    <w:bookmarkEnd w:id="9"/>
    <w:p w14:paraId="06D078DE" w14:textId="66362CD5" w:rsidR="00C06A90" w:rsidRPr="0001056C" w:rsidRDefault="00C06A9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zostanie złożon</w:t>
      </w:r>
      <w:r w:rsidR="00493ED9" w:rsidRPr="0001056C">
        <w:rPr>
          <w:rFonts w:cs="Calibri"/>
          <w:sz w:val="24"/>
          <w:szCs w:val="24"/>
        </w:rPr>
        <w:t>a</w:t>
      </w:r>
      <w:r w:rsidRPr="0001056C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</w:t>
      </w:r>
      <w:r w:rsidR="008C4995" w:rsidRPr="0001056C">
        <w:rPr>
          <w:rFonts w:cs="Calibri"/>
          <w:sz w:val="24"/>
          <w:szCs w:val="24"/>
        </w:rPr>
        <w:t>z</w:t>
      </w:r>
      <w:r w:rsidR="00C272D8" w:rsidRPr="0001056C">
        <w:rPr>
          <w:rFonts w:cs="Calibri"/>
          <w:sz w:val="24"/>
          <w:szCs w:val="24"/>
        </w:rPr>
        <w:t>awiera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01056C">
        <w:rPr>
          <w:rFonts w:cs="Calibri"/>
          <w:sz w:val="24"/>
          <w:szCs w:val="24"/>
        </w:rPr>
        <w:t>;</w:t>
      </w:r>
    </w:p>
    <w:p w14:paraId="4BEFD1EC" w14:textId="5BA08191" w:rsidR="00544225" w:rsidRPr="0001056C" w:rsidRDefault="00544225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złożenie oferty</w:t>
      </w:r>
      <w:r w:rsidR="00C272D8" w:rsidRPr="0001056C">
        <w:rPr>
          <w:rFonts w:cs="Calibri"/>
          <w:sz w:val="24"/>
          <w:szCs w:val="24"/>
        </w:rPr>
        <w:t xml:space="preserve"> stanowi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01056C">
        <w:rPr>
          <w:rFonts w:cs="Calibri"/>
          <w:sz w:val="24"/>
          <w:szCs w:val="24"/>
        </w:rPr>
        <w:t>;</w:t>
      </w:r>
    </w:p>
    <w:p w14:paraId="5EE2BDF8" w14:textId="4E2E7CC0" w:rsidR="00C272D8" w:rsidRPr="0001056C" w:rsidRDefault="00C272D8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wyrazi</w:t>
      </w:r>
      <w:r w:rsidR="00984F6C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zgody na przedłużenie terminu związania ofertą</w:t>
      </w:r>
      <w:r w:rsidR="000B2A4B" w:rsidRPr="0001056C">
        <w:rPr>
          <w:rFonts w:cs="Calibri"/>
          <w:sz w:val="24"/>
          <w:szCs w:val="24"/>
        </w:rPr>
        <w:t>;</w:t>
      </w:r>
    </w:p>
    <w:p w14:paraId="47F0FECB" w14:textId="7B00FE13" w:rsidR="00E337B7" w:rsidRPr="0001056C" w:rsidRDefault="00E337B7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56C8D48E" w14:textId="52B58486" w:rsidR="00857C1B" w:rsidRPr="0001056C" w:rsidRDefault="00857C1B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01056C">
        <w:rPr>
          <w:rFonts w:cs="Calibri"/>
          <w:color w:val="000000" w:themeColor="text1"/>
          <w:sz w:val="24"/>
          <w:szCs w:val="24"/>
        </w:rPr>
        <w:t>wykonawca nie wniesie wadium lub wniesie wadium w sposób nieprawidłowy;</w:t>
      </w:r>
    </w:p>
    <w:p w14:paraId="3184843B" w14:textId="2D47F2C0" w:rsidR="00857C1B" w:rsidRPr="0001056C" w:rsidRDefault="00984F6C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będzie</w:t>
      </w:r>
      <w:r w:rsidR="00C272D8" w:rsidRPr="0001056C">
        <w:rPr>
          <w:rFonts w:cs="Calibri"/>
          <w:sz w:val="24"/>
          <w:szCs w:val="24"/>
        </w:rPr>
        <w:t xml:space="preserve"> nieważna na podstawie odrębnych przepisów.</w:t>
      </w:r>
    </w:p>
    <w:p w14:paraId="3BA29694" w14:textId="77777777" w:rsidR="00B66EFD" w:rsidRPr="0001056C" w:rsidRDefault="00B66EFD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632331B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1E38D9">
        <w:rPr>
          <w:rFonts w:cs="Calibri"/>
          <w:b/>
          <w:sz w:val="24"/>
          <w:szCs w:val="24"/>
        </w:rPr>
        <w:t>I</w:t>
      </w:r>
      <w:r w:rsidR="00C335DE" w:rsidRPr="0001056C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obliczenia ceny</w:t>
      </w:r>
    </w:p>
    <w:p w14:paraId="5EE2BDFC" w14:textId="22711920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</w:t>
      </w:r>
      <w:r w:rsidR="00D5746B">
        <w:rPr>
          <w:rFonts w:cs="Calibri"/>
          <w:sz w:val="24"/>
          <w:szCs w:val="24"/>
        </w:rPr>
        <w:t>ty niezbędne dla prawidłowego i </w:t>
      </w:r>
      <w:r w:rsidRPr="0001056C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5AE5A332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jakie poniesie Wykonawca z </w:t>
      </w:r>
      <w:r w:rsidR="00D5746B">
        <w:rPr>
          <w:rFonts w:cs="Calibri"/>
          <w:sz w:val="24"/>
          <w:szCs w:val="24"/>
        </w:rPr>
        <w:t>tytułu należytej oraz zgodnej z </w:t>
      </w:r>
      <w:r w:rsidRPr="0001056C">
        <w:rPr>
          <w:rFonts w:cs="Calibri"/>
          <w:sz w:val="24"/>
          <w:szCs w:val="24"/>
        </w:rPr>
        <w:t xml:space="preserve">obowiązującymi przepisami realizacji przedmiotu zamówienia, w tym w szczególności </w:t>
      </w:r>
      <w:r w:rsidRPr="0001056C">
        <w:rPr>
          <w:rFonts w:cs="Calibri"/>
          <w:sz w:val="24"/>
          <w:szCs w:val="24"/>
        </w:rPr>
        <w:lastRenderedPageBreak/>
        <w:t>wszystkie koszty bezpośrednie i pośrednie związane z poprawnym wykonaniem przedmiotu zamówienia.</w:t>
      </w:r>
    </w:p>
    <w:p w14:paraId="5EE2BDFE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zobowiązany jest do określenia w </w:t>
      </w:r>
      <w:r w:rsidR="000630EC" w:rsidRPr="0001056C">
        <w:rPr>
          <w:rFonts w:cs="Calibri"/>
          <w:sz w:val="24"/>
          <w:szCs w:val="24"/>
        </w:rPr>
        <w:t>ofercie</w:t>
      </w:r>
      <w:r w:rsidRPr="0001056C">
        <w:rPr>
          <w:rFonts w:cs="Calibri"/>
          <w:sz w:val="24"/>
          <w:szCs w:val="24"/>
        </w:rPr>
        <w:t xml:space="preserve"> ceny brutto</w:t>
      </w:r>
      <w:r w:rsidR="00F373BA" w:rsidRPr="0001056C">
        <w:rPr>
          <w:rFonts w:cs="Calibri"/>
          <w:sz w:val="24"/>
          <w:szCs w:val="24"/>
        </w:rPr>
        <w:t xml:space="preserve"> za wykonanie całości zamówienia oraz cen brutto,</w:t>
      </w:r>
      <w:r w:rsidRPr="0001056C">
        <w:rPr>
          <w:rFonts w:cs="Calibri"/>
          <w:sz w:val="24"/>
          <w:szCs w:val="24"/>
        </w:rPr>
        <w:t xml:space="preserve"> z uwzględnieniem wartości podatku VAT oraz </w:t>
      </w:r>
      <w:r w:rsidR="00B54C30" w:rsidRPr="0001056C">
        <w:rPr>
          <w:rFonts w:cs="Calibri"/>
          <w:sz w:val="24"/>
          <w:szCs w:val="24"/>
        </w:rPr>
        <w:t>cen</w:t>
      </w:r>
      <w:r w:rsidRPr="0001056C">
        <w:rPr>
          <w:rFonts w:cs="Calibri"/>
          <w:sz w:val="24"/>
          <w:szCs w:val="24"/>
        </w:rPr>
        <w:t xml:space="preserve"> netto</w:t>
      </w:r>
      <w:r w:rsidR="00B54C30" w:rsidRPr="0001056C">
        <w:rPr>
          <w:rFonts w:cs="Calibri"/>
          <w:sz w:val="24"/>
          <w:szCs w:val="24"/>
        </w:rPr>
        <w:t>, poszczególnych urządzeń stanowiących przedmiot dostawy.</w:t>
      </w:r>
      <w:r w:rsidR="00817BD7" w:rsidRPr="0001056C">
        <w:rPr>
          <w:rFonts w:cs="Calibri"/>
          <w:sz w:val="24"/>
          <w:szCs w:val="24"/>
        </w:rPr>
        <w:t xml:space="preserve"> Suma cen brutto urządzeń stanowić </w:t>
      </w:r>
      <w:r w:rsidR="000630EC" w:rsidRPr="0001056C">
        <w:rPr>
          <w:rFonts w:cs="Calibri"/>
          <w:sz w:val="24"/>
          <w:szCs w:val="24"/>
        </w:rPr>
        <w:t>będzie łączną cenę brutto za wykonanie zamówienia.</w:t>
      </w:r>
    </w:p>
    <w:p w14:paraId="5EE2BE01" w14:textId="7A5CFDC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01056C">
        <w:rPr>
          <w:rFonts w:cs="Calibri"/>
          <w:sz w:val="24"/>
          <w:szCs w:val="24"/>
        </w:rPr>
        <w:t xml:space="preserve">Zamawiający </w:t>
      </w:r>
      <w:r w:rsidR="0061150D" w:rsidRPr="0001056C">
        <w:rPr>
          <w:rFonts w:cs="Calibri"/>
          <w:sz w:val="24"/>
          <w:szCs w:val="24"/>
        </w:rPr>
        <w:t xml:space="preserve">może zwrócić </w:t>
      </w:r>
      <w:r w:rsidRPr="0001056C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wybranych rozwiązań technicznych</w:t>
      </w:r>
      <w:r w:rsidR="003765F1" w:rsidRPr="0001056C">
        <w:rPr>
          <w:rFonts w:cs="Calibri"/>
          <w:sz w:val="24"/>
          <w:szCs w:val="24"/>
        </w:rPr>
        <w:t xml:space="preserve"> lub </w:t>
      </w:r>
      <w:r w:rsidRPr="0001056C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oryginalności dostaw oferowanych przez wykonawcę;</w:t>
      </w:r>
    </w:p>
    <w:p w14:paraId="625230F8" w14:textId="6F7C8026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</w:t>
      </w:r>
      <w:r w:rsidR="00D5746B">
        <w:rPr>
          <w:rFonts w:cs="Calibri"/>
          <w:sz w:val="24"/>
          <w:szCs w:val="24"/>
        </w:rPr>
        <w:t>awie przepisów ustawy z dnia 10 </w:t>
      </w:r>
      <w:r w:rsidRPr="0001056C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zgodności z prawem w rozumieniu przepisów o postępowaniu w sprawach dotyczących pomocy publicznej;</w:t>
      </w:r>
    </w:p>
    <w:p w14:paraId="1AB0F362" w14:textId="0FFA6F98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46C2A4F3" w14:textId="77777777" w:rsidR="0047678A" w:rsidRPr="0001056C" w:rsidRDefault="0047678A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48357E6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01056C">
        <w:rPr>
          <w:rFonts w:cs="Calibri"/>
          <w:b/>
          <w:sz w:val="24"/>
          <w:szCs w:val="24"/>
        </w:rPr>
        <w:t>Rozdział X</w:t>
      </w:r>
      <w:r w:rsidR="00AA4199" w:rsidRPr="0001056C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I</w:t>
      </w:r>
      <w:r w:rsidR="00DE634A" w:rsidRPr="0001056C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01056C" w:rsidRDefault="00C37030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01056C">
        <w:rPr>
          <w:rFonts w:cs="Calibri"/>
          <w:sz w:val="24"/>
          <w:szCs w:val="24"/>
        </w:rPr>
        <w:t xml:space="preserve">Komunikacja między </w:t>
      </w:r>
      <w:r w:rsidR="009508CB" w:rsidRPr="0001056C">
        <w:rPr>
          <w:rFonts w:cs="Calibri"/>
          <w:sz w:val="24"/>
          <w:szCs w:val="24"/>
        </w:rPr>
        <w:t>Z</w:t>
      </w:r>
      <w:r w:rsidRPr="0001056C">
        <w:rPr>
          <w:rFonts w:cs="Calibri"/>
          <w:sz w:val="24"/>
          <w:szCs w:val="24"/>
        </w:rPr>
        <w:t>amawiającym</w:t>
      </w:r>
      <w:r w:rsidR="009508CB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 xml:space="preserve">a </w:t>
      </w:r>
      <w:r w:rsidR="009508CB" w:rsidRPr="0001056C">
        <w:rPr>
          <w:rFonts w:cs="Calibri"/>
          <w:sz w:val="24"/>
          <w:szCs w:val="24"/>
        </w:rPr>
        <w:t>Wykonawcą</w:t>
      </w:r>
      <w:r w:rsidRPr="0001056C">
        <w:rPr>
          <w:rFonts w:cs="Calibri"/>
          <w:sz w:val="24"/>
          <w:szCs w:val="24"/>
        </w:rPr>
        <w:t xml:space="preserve"> </w:t>
      </w:r>
      <w:r w:rsidR="005D706A" w:rsidRPr="0001056C">
        <w:rPr>
          <w:rFonts w:cs="Calibri"/>
          <w:sz w:val="24"/>
          <w:szCs w:val="24"/>
        </w:rPr>
        <w:t>(</w:t>
      </w:r>
      <w:r w:rsidRPr="0001056C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01056C">
        <w:rPr>
          <w:rFonts w:cs="Calibri"/>
          <w:sz w:val="24"/>
          <w:szCs w:val="24"/>
        </w:rPr>
        <w:t>, do upływu terminu składania ofert,</w:t>
      </w:r>
      <w:r w:rsidRPr="0001056C">
        <w:rPr>
          <w:rFonts w:cs="Calibri"/>
          <w:sz w:val="24"/>
          <w:szCs w:val="24"/>
        </w:rPr>
        <w:t xml:space="preserve"> odbywa się za pośrednictwem</w:t>
      </w:r>
      <w:r w:rsidR="005D706A" w:rsidRPr="0001056C">
        <w:rPr>
          <w:rFonts w:cs="Calibri"/>
          <w:sz w:val="24"/>
          <w:szCs w:val="24"/>
        </w:rPr>
        <w:t xml:space="preserve"> </w:t>
      </w:r>
      <w:r w:rsidR="00974B02" w:rsidRPr="0001056C">
        <w:rPr>
          <w:rFonts w:cs="Calibri"/>
          <w:sz w:val="24"/>
          <w:szCs w:val="24"/>
        </w:rPr>
        <w:t>Bazy Konkurencyjności.</w:t>
      </w:r>
    </w:p>
    <w:bookmarkEnd w:id="11"/>
    <w:p w14:paraId="71E3A2B4" w14:textId="634225AF" w:rsidR="006C2B0E" w:rsidRPr="0001056C" w:rsidRDefault="006C2B0E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Komunikacja między Zamawiającym a Wykonawcą, a t</w:t>
      </w:r>
      <w:r w:rsidR="00D5746B">
        <w:rPr>
          <w:rFonts w:cs="Calibri"/>
          <w:sz w:val="24"/>
          <w:szCs w:val="24"/>
        </w:rPr>
        <w:t xml:space="preserve">akże przekazywanie dokumentów </w:t>
      </w:r>
      <w:r w:rsidR="00D5746B" w:rsidRPr="00D5746B">
        <w:t>i</w:t>
      </w:r>
      <w:r w:rsidR="00D5746B">
        <w:t> </w:t>
      </w:r>
      <w:r w:rsidRPr="00D5746B">
        <w:t>oświadczeń</w:t>
      </w:r>
      <w:r w:rsidRPr="0001056C">
        <w:rPr>
          <w:rFonts w:cs="Calibri"/>
          <w:sz w:val="24"/>
          <w:szCs w:val="24"/>
        </w:rPr>
        <w:t xml:space="preserve">, </w:t>
      </w:r>
      <w:r w:rsidR="00B06C04" w:rsidRPr="0001056C">
        <w:rPr>
          <w:rFonts w:cs="Calibri"/>
          <w:sz w:val="24"/>
          <w:szCs w:val="24"/>
        </w:rPr>
        <w:t xml:space="preserve">po upływie terminu składania ofert, </w:t>
      </w:r>
      <w:r w:rsidR="00505C16" w:rsidRPr="0001056C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 w:rsidRPr="0001056C">
        <w:rPr>
          <w:rFonts w:cs="Calibri"/>
          <w:sz w:val="24"/>
          <w:szCs w:val="24"/>
        </w:rPr>
        <w:t>4</w:t>
      </w:r>
      <w:r w:rsidR="00B80D59" w:rsidRPr="0001056C">
        <w:rPr>
          <w:rFonts w:cs="Calibri"/>
          <w:sz w:val="24"/>
          <w:szCs w:val="24"/>
        </w:rPr>
        <w:t>.</w:t>
      </w:r>
    </w:p>
    <w:p w14:paraId="6DDF1170" w14:textId="77777777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4FFE61F4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01056C">
        <w:rPr>
          <w:rFonts w:cs="Calibri"/>
          <w:sz w:val="24"/>
          <w:szCs w:val="24"/>
        </w:rPr>
        <w:t xml:space="preserve"> 4</w:t>
      </w:r>
      <w:r w:rsidR="00B80D59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po upłynięciu którego Zamawi</w:t>
      </w:r>
      <w:r w:rsidR="00D5746B">
        <w:rPr>
          <w:rFonts w:cs="Calibri"/>
          <w:sz w:val="24"/>
          <w:szCs w:val="24"/>
        </w:rPr>
        <w:t>ający może pozostawić wniosek o </w:t>
      </w:r>
      <w:r w:rsidRPr="0001056C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Zamawiający udzieli odpowiedzi na zapytania związane z prowadzonym postępowaniem ofertowym i treść pytań wraz z wyjaśnieniem </w:t>
      </w:r>
      <w:r w:rsidR="004779F9" w:rsidRPr="0001056C">
        <w:rPr>
          <w:rFonts w:cs="Calibri"/>
          <w:sz w:val="24"/>
          <w:szCs w:val="24"/>
        </w:rPr>
        <w:t>zamieści w Bazie Konkurencyjności</w:t>
      </w:r>
      <w:r w:rsidR="00E42539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bez wskazania źródła zapytania.</w:t>
      </w:r>
    </w:p>
    <w:p w14:paraId="76C3331D" w14:textId="1CCD39B5" w:rsidR="004A0A66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Zapytanie ofertowe może być zmienione przed upł</w:t>
      </w:r>
      <w:r w:rsidR="00D5746B">
        <w:rPr>
          <w:rFonts w:cs="Calibri"/>
          <w:sz w:val="24"/>
          <w:szCs w:val="24"/>
        </w:rPr>
        <w:t>ywem terminu składania ofert. W </w:t>
      </w:r>
      <w:r w:rsidRPr="0001056C">
        <w:rPr>
          <w:rFonts w:cs="Calibri"/>
          <w:sz w:val="24"/>
          <w:szCs w:val="24"/>
        </w:rPr>
        <w:t xml:space="preserve">takim przypadku </w:t>
      </w:r>
      <w:r w:rsidR="00847B86" w:rsidRPr="0001056C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01056C">
        <w:rPr>
          <w:rFonts w:cs="Calibri"/>
          <w:sz w:val="24"/>
          <w:szCs w:val="24"/>
        </w:rPr>
        <w:t>w Bazie Konkurencyjności</w:t>
      </w:r>
      <w:r w:rsidR="00325D19" w:rsidRPr="0001056C">
        <w:rPr>
          <w:rFonts w:cs="Calibri"/>
          <w:sz w:val="24"/>
          <w:szCs w:val="24"/>
        </w:rPr>
        <w:t xml:space="preserve"> i zawierać będzie co najmniej </w:t>
      </w:r>
      <w:r w:rsidR="007C7E10" w:rsidRPr="0001056C">
        <w:rPr>
          <w:rFonts w:cs="Calibri"/>
          <w:sz w:val="24"/>
          <w:szCs w:val="24"/>
        </w:rPr>
        <w:t xml:space="preserve">datę </w:t>
      </w:r>
      <w:r w:rsidR="004A0A66" w:rsidRPr="0001056C">
        <w:rPr>
          <w:rFonts w:cs="Calibri"/>
          <w:sz w:val="24"/>
          <w:szCs w:val="24"/>
        </w:rPr>
        <w:t>dokonania zmiany</w:t>
      </w:r>
      <w:r w:rsidR="007C7E10" w:rsidRPr="0001056C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01056C">
        <w:rPr>
          <w:rFonts w:cs="Calibri"/>
          <w:sz w:val="24"/>
          <w:szCs w:val="24"/>
        </w:rPr>
        <w:t>okaże się</w:t>
      </w:r>
      <w:r w:rsidR="007C7E10" w:rsidRPr="0001056C">
        <w:rPr>
          <w:rFonts w:cs="Calibri"/>
          <w:sz w:val="24"/>
          <w:szCs w:val="24"/>
        </w:rPr>
        <w:t xml:space="preserve"> to konieczne z uwagi na zakres wprowadzonych zmian.</w:t>
      </w:r>
    </w:p>
    <w:p w14:paraId="4CA88CEC" w14:textId="77777777" w:rsidR="00191DC6" w:rsidRPr="0001056C" w:rsidRDefault="00191DC6" w:rsidP="00154B5E">
      <w:pPr>
        <w:spacing w:after="0" w:line="360" w:lineRule="auto"/>
        <w:rPr>
          <w:rFonts w:cs="Calibri"/>
          <w:sz w:val="24"/>
          <w:szCs w:val="24"/>
        </w:rPr>
      </w:pPr>
    </w:p>
    <w:p w14:paraId="615127AB" w14:textId="4740380C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XV</w:t>
      </w:r>
      <w:r w:rsidR="00944BED" w:rsidRPr="0001056C">
        <w:rPr>
          <w:rFonts w:cs="Calibri"/>
          <w:b/>
          <w:bCs/>
          <w:sz w:val="24"/>
          <w:szCs w:val="24"/>
        </w:rPr>
        <w:t>I</w:t>
      </w:r>
    </w:p>
    <w:p w14:paraId="016BA9FC" w14:textId="77777777" w:rsidR="008E598D" w:rsidRPr="0001056C" w:rsidRDefault="008E598D" w:rsidP="00154B5E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Wadium</w:t>
      </w:r>
    </w:p>
    <w:p w14:paraId="317E8455" w14:textId="7D5DDE46" w:rsidR="00356295" w:rsidRPr="00E66828" w:rsidRDefault="00A740A9" w:rsidP="00E66828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2311B7">
        <w:rPr>
          <w:rFonts w:cs="Calibri"/>
          <w:sz w:val="24"/>
          <w:szCs w:val="24"/>
        </w:rPr>
        <w:t xml:space="preserve"> w</w:t>
      </w:r>
      <w:r w:rsidR="008E598D" w:rsidRPr="0001056C">
        <w:rPr>
          <w:rFonts w:cs="Calibri"/>
          <w:sz w:val="24"/>
          <w:szCs w:val="24"/>
        </w:rPr>
        <w:t xml:space="preserve">ykonawca zobowiązany jest do </w:t>
      </w:r>
      <w:r>
        <w:rPr>
          <w:rFonts w:cs="Calibri"/>
          <w:sz w:val="24"/>
          <w:szCs w:val="24"/>
        </w:rPr>
        <w:t>wniesienia</w:t>
      </w:r>
      <w:r w:rsidR="008E598D" w:rsidRPr="0001056C">
        <w:rPr>
          <w:rFonts w:cs="Calibri"/>
          <w:sz w:val="24"/>
          <w:szCs w:val="24"/>
        </w:rPr>
        <w:t xml:space="preserve"> wadium w wysokości</w:t>
      </w:r>
      <w:r w:rsidR="00E66828">
        <w:rPr>
          <w:rFonts w:cs="Calibri"/>
          <w:sz w:val="24"/>
          <w:szCs w:val="24"/>
        </w:rPr>
        <w:t xml:space="preserve"> </w:t>
      </w:r>
      <w:r w:rsidR="00C618D9">
        <w:rPr>
          <w:rFonts w:cs="Calibri"/>
          <w:sz w:val="24"/>
          <w:szCs w:val="24"/>
        </w:rPr>
        <w:t>1</w:t>
      </w:r>
      <w:r w:rsidR="001009B3" w:rsidRPr="00E66828">
        <w:rPr>
          <w:rFonts w:cs="Calibri"/>
          <w:sz w:val="24"/>
          <w:szCs w:val="24"/>
        </w:rPr>
        <w:t> 000,00 zł</w:t>
      </w:r>
      <w:r w:rsidR="00E66828">
        <w:rPr>
          <w:rFonts w:cs="Calibri"/>
          <w:sz w:val="24"/>
          <w:szCs w:val="24"/>
        </w:rPr>
        <w:t>.</w:t>
      </w:r>
    </w:p>
    <w:p w14:paraId="2A1A66B3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51E2AD7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Wadium </w:t>
      </w:r>
      <w:bookmarkStart w:id="13" w:name="_Hlk190248354"/>
      <w:r w:rsidRPr="0001056C">
        <w:rPr>
          <w:rFonts w:cs="Calibri"/>
          <w:sz w:val="24"/>
          <w:szCs w:val="24"/>
        </w:rPr>
        <w:t>może być wniesione tylko w pieniądzu.</w:t>
      </w:r>
    </w:p>
    <w:p w14:paraId="00268F69" w14:textId="604F36BB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Wadium należy wnieść przelewem na rachunek bankowy Zamawiającego o numerze</w:t>
      </w:r>
      <w:r w:rsidR="00516F44">
        <w:rPr>
          <w:rFonts w:cs="Calibri"/>
          <w:bCs/>
          <w:sz w:val="24"/>
          <w:szCs w:val="24"/>
        </w:rPr>
        <w:t xml:space="preserve"> </w:t>
      </w:r>
      <w:r w:rsidR="0086550B">
        <w:rPr>
          <w:rFonts w:cs="Calibri"/>
          <w:bCs/>
          <w:sz w:val="24"/>
          <w:szCs w:val="24"/>
        </w:rPr>
        <w:br/>
      </w:r>
      <w:r w:rsidR="007E5EDF" w:rsidRPr="007E5EDF">
        <w:rPr>
          <w:rFonts w:cs="Calibri"/>
          <w:bCs/>
          <w:sz w:val="24"/>
          <w:szCs w:val="24"/>
        </w:rPr>
        <w:t>30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1140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2004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0000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3002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7685</w:t>
      </w:r>
      <w:r w:rsidR="007E5EDF">
        <w:rPr>
          <w:rFonts w:cs="Calibri"/>
          <w:bCs/>
          <w:sz w:val="24"/>
          <w:szCs w:val="24"/>
        </w:rPr>
        <w:t xml:space="preserve"> </w:t>
      </w:r>
      <w:r w:rsidR="007E5EDF" w:rsidRPr="007E5EDF">
        <w:rPr>
          <w:rFonts w:cs="Calibri"/>
          <w:bCs/>
          <w:sz w:val="24"/>
          <w:szCs w:val="24"/>
        </w:rPr>
        <w:t>7805</w:t>
      </w:r>
      <w:r w:rsidRPr="0001056C">
        <w:rPr>
          <w:rFonts w:cs="Calibri"/>
          <w:bCs/>
          <w:sz w:val="24"/>
          <w:szCs w:val="24"/>
        </w:rPr>
        <w:t>.</w:t>
      </w:r>
    </w:p>
    <w:bookmarkEnd w:id="13"/>
    <w:p w14:paraId="625855A8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71DAF5CE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7814DE03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upływu terminu związania ofertą;</w:t>
      </w:r>
    </w:p>
    <w:p w14:paraId="539614CC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zawarcia umowy;</w:t>
      </w:r>
    </w:p>
    <w:p w14:paraId="3FA8ABC1" w14:textId="77777777" w:rsidR="008E598D" w:rsidRPr="0001056C" w:rsidRDefault="008E598D" w:rsidP="00BF5C46">
      <w:pPr>
        <w:numPr>
          <w:ilvl w:val="0"/>
          <w:numId w:val="29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unieważnienia postępowania.</w:t>
      </w:r>
    </w:p>
    <w:p w14:paraId="44D1D631" w14:textId="77777777" w:rsidR="008E598D" w:rsidRPr="0001056C" w:rsidRDefault="008E598D" w:rsidP="00BF5C46">
      <w:pPr>
        <w:numPr>
          <w:ilvl w:val="0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zatrzyma wadium, jeżeli:</w:t>
      </w:r>
    </w:p>
    <w:p w14:paraId="4112EFCA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wykonawca, w odpowiedzi na wezwanie, o którym mowa w rozdziale X pkt 2, nie złoży żądanych dokumentów lub wyjaśnień;</w:t>
      </w:r>
    </w:p>
    <w:p w14:paraId="0E85F7FF" w14:textId="77777777" w:rsidR="008E598D" w:rsidRPr="0001056C" w:rsidRDefault="008E598D" w:rsidP="00BF5C46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5EF58F81" w14:textId="6C78FD5D" w:rsidR="00B06389" w:rsidRPr="001841E2" w:rsidRDefault="008E598D" w:rsidP="00154B5E">
      <w:pPr>
        <w:numPr>
          <w:ilvl w:val="0"/>
          <w:numId w:val="30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  <w:r w:rsidR="00E34CAE">
        <w:rPr>
          <w:rFonts w:cs="Calibri"/>
          <w:sz w:val="24"/>
          <w:szCs w:val="24"/>
        </w:rPr>
        <w:br/>
      </w:r>
    </w:p>
    <w:p w14:paraId="422D91A5" w14:textId="30CD8186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XVI</w:t>
      </w:r>
      <w:r w:rsidR="00B313ED" w:rsidRPr="0001056C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01056C" w:rsidRDefault="00001570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4" w:name="_Hlk178761313"/>
      <w:r w:rsidRPr="0001056C">
        <w:rPr>
          <w:rFonts w:cs="Calibri"/>
          <w:sz w:val="24"/>
          <w:szCs w:val="24"/>
        </w:rPr>
        <w:t>Zamawiający unieważni postępowanie, je</w:t>
      </w:r>
      <w:r w:rsidR="002B7493" w:rsidRPr="0001056C">
        <w:rPr>
          <w:rFonts w:cs="Calibri"/>
          <w:sz w:val="24"/>
          <w:szCs w:val="24"/>
        </w:rPr>
        <w:t>że</w:t>
      </w:r>
      <w:r w:rsidRPr="0001056C">
        <w:rPr>
          <w:rFonts w:cs="Calibri"/>
          <w:sz w:val="24"/>
          <w:szCs w:val="24"/>
        </w:rPr>
        <w:t>li:</w:t>
      </w:r>
    </w:p>
    <w:bookmarkEnd w:id="14"/>
    <w:p w14:paraId="31E8B63D" w14:textId="5F0FB802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nie </w:t>
      </w:r>
      <w:r w:rsidR="00B80D59" w:rsidRPr="0001056C">
        <w:rPr>
          <w:rFonts w:cs="Calibri"/>
          <w:sz w:val="24"/>
          <w:szCs w:val="24"/>
        </w:rPr>
        <w:t>zostanie złożona żadna</w:t>
      </w:r>
      <w:r w:rsidRPr="0001056C">
        <w:rPr>
          <w:rFonts w:cs="Calibri"/>
          <w:sz w:val="24"/>
          <w:szCs w:val="24"/>
        </w:rPr>
        <w:t xml:space="preserve"> ofert</w:t>
      </w:r>
      <w:r w:rsidR="00B80D59" w:rsidRPr="0001056C">
        <w:rPr>
          <w:rFonts w:cs="Calibri"/>
          <w:sz w:val="24"/>
          <w:szCs w:val="24"/>
        </w:rPr>
        <w:t>a</w:t>
      </w:r>
      <w:r w:rsidR="009A7D58" w:rsidRPr="0001056C">
        <w:rPr>
          <w:rFonts w:cs="Calibri"/>
          <w:sz w:val="24"/>
          <w:szCs w:val="24"/>
        </w:rPr>
        <w:t>;</w:t>
      </w:r>
    </w:p>
    <w:p w14:paraId="6A777E6E" w14:textId="155F4E75" w:rsidR="009A7D58" w:rsidRPr="0001056C" w:rsidRDefault="009A7D58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złożone oferty będą podlegać odrzuceniu</w:t>
      </w:r>
      <w:r w:rsidR="00BA0122" w:rsidRPr="0001056C">
        <w:rPr>
          <w:rFonts w:cs="Calibri"/>
          <w:sz w:val="24"/>
          <w:szCs w:val="24"/>
        </w:rPr>
        <w:t>;</w:t>
      </w:r>
    </w:p>
    <w:p w14:paraId="47A41C26" w14:textId="3CB57BD7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cena oferty najkorzystniejszej </w:t>
      </w:r>
      <w:r w:rsidR="00BC15B0" w:rsidRPr="0001056C">
        <w:rPr>
          <w:rFonts w:cs="Calibri"/>
          <w:sz w:val="24"/>
          <w:szCs w:val="24"/>
        </w:rPr>
        <w:t>będzie przewyższać</w:t>
      </w:r>
      <w:r w:rsidRPr="0001056C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01056C">
        <w:rPr>
          <w:rFonts w:cs="Calibri"/>
          <w:sz w:val="24"/>
          <w:szCs w:val="24"/>
        </w:rPr>
        <w:t>będzie mógł</w:t>
      </w:r>
      <w:r w:rsidRPr="0001056C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771704F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D5746B">
        <w:rPr>
          <w:rFonts w:cs="Calibri"/>
          <w:sz w:val="24"/>
          <w:szCs w:val="24"/>
        </w:rPr>
        <w:t>w </w:t>
      </w:r>
      <w:r w:rsidRPr="0001056C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obarczone </w:t>
      </w:r>
      <w:r w:rsidR="008B69BC" w:rsidRPr="0001056C">
        <w:rPr>
          <w:rFonts w:cs="Calibri"/>
          <w:sz w:val="24"/>
          <w:szCs w:val="24"/>
        </w:rPr>
        <w:t>będzie</w:t>
      </w:r>
      <w:r w:rsidRPr="0001056C">
        <w:rPr>
          <w:rFonts w:cs="Calibri"/>
          <w:sz w:val="24"/>
          <w:szCs w:val="24"/>
        </w:rPr>
        <w:t xml:space="preserve"> wadą powodującą, że umowa</w:t>
      </w:r>
      <w:r w:rsidR="008B69BC" w:rsidRPr="0001056C">
        <w:rPr>
          <w:rFonts w:cs="Calibri"/>
          <w:sz w:val="24"/>
          <w:szCs w:val="24"/>
        </w:rPr>
        <w:t xml:space="preserve">, którą </w:t>
      </w:r>
      <w:r w:rsidR="00CD040B" w:rsidRPr="0001056C">
        <w:rPr>
          <w:rFonts w:cs="Calibri"/>
          <w:sz w:val="24"/>
          <w:szCs w:val="24"/>
        </w:rPr>
        <w:t>Z</w:t>
      </w:r>
      <w:r w:rsidR="008B69BC" w:rsidRPr="0001056C">
        <w:rPr>
          <w:rFonts w:cs="Calibri"/>
          <w:sz w:val="24"/>
          <w:szCs w:val="24"/>
        </w:rPr>
        <w:t>amawiający zawarłby z wykonawcą</w:t>
      </w:r>
      <w:r w:rsidRPr="0001056C">
        <w:rPr>
          <w:rFonts w:cs="Calibri"/>
          <w:sz w:val="24"/>
          <w:szCs w:val="24"/>
        </w:rPr>
        <w:t xml:space="preserve"> b</w:t>
      </w:r>
      <w:r w:rsidR="008B69BC" w:rsidRPr="0001056C">
        <w:rPr>
          <w:rFonts w:cs="Calibri"/>
          <w:sz w:val="24"/>
          <w:szCs w:val="24"/>
        </w:rPr>
        <w:t>yłaby</w:t>
      </w:r>
      <w:r w:rsidRPr="0001056C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01056C">
        <w:rPr>
          <w:rFonts w:cs="Calibri"/>
          <w:sz w:val="24"/>
          <w:szCs w:val="24"/>
        </w:rPr>
        <w:t xml:space="preserve">przedsięwzięcia </w:t>
      </w:r>
      <w:r w:rsidR="0022797E" w:rsidRPr="0001056C">
        <w:rPr>
          <w:rFonts w:cs="Calibri"/>
          <w:sz w:val="24"/>
          <w:szCs w:val="24"/>
        </w:rPr>
        <w:t>obejmującego</w:t>
      </w:r>
      <w:r w:rsidR="00EB0AF9" w:rsidRPr="0001056C">
        <w:rPr>
          <w:rFonts w:cs="Calibri"/>
          <w:sz w:val="24"/>
          <w:szCs w:val="24"/>
        </w:rPr>
        <w:t xml:space="preserve"> zamówienie</w:t>
      </w:r>
      <w:r w:rsidR="004D37D1" w:rsidRPr="0001056C">
        <w:rPr>
          <w:rFonts w:cs="Calibri"/>
          <w:sz w:val="24"/>
          <w:szCs w:val="24"/>
        </w:rPr>
        <w:t xml:space="preserve"> stanowiące przedmiot postępowania</w:t>
      </w:r>
      <w:r w:rsidR="00EB0AF9" w:rsidRPr="0001056C">
        <w:rPr>
          <w:rFonts w:cs="Calibri"/>
          <w:sz w:val="24"/>
          <w:szCs w:val="24"/>
        </w:rPr>
        <w:t xml:space="preserve">, </w:t>
      </w:r>
      <w:r w:rsidR="00CD040B" w:rsidRPr="0001056C">
        <w:rPr>
          <w:rFonts w:cs="Calibri"/>
          <w:sz w:val="24"/>
          <w:szCs w:val="24"/>
        </w:rPr>
        <w:t>zawartej przez Zamawiającego</w:t>
      </w:r>
      <w:r w:rsidR="00264226" w:rsidRPr="0001056C">
        <w:rPr>
          <w:rFonts w:cs="Calibri"/>
          <w:sz w:val="24"/>
          <w:szCs w:val="24"/>
        </w:rPr>
        <w:t>;</w:t>
      </w:r>
    </w:p>
    <w:p w14:paraId="18B69FE0" w14:textId="445D00AB" w:rsidR="00264226" w:rsidRPr="0001056C" w:rsidRDefault="00757407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01056C">
        <w:rPr>
          <w:rFonts w:cs="Calibri"/>
          <w:sz w:val="24"/>
          <w:szCs w:val="24"/>
        </w:rPr>
        <w:t>;</w:t>
      </w:r>
    </w:p>
    <w:p w14:paraId="03F8A61D" w14:textId="51846704" w:rsidR="00E95DC9" w:rsidRPr="0001056C" w:rsidRDefault="00E95DC9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utraci dofinansowanie przyznane </w:t>
      </w:r>
      <w:r w:rsidR="003F2529" w:rsidRPr="0001056C">
        <w:rPr>
          <w:rFonts w:cs="Calibri"/>
          <w:sz w:val="24"/>
          <w:szCs w:val="24"/>
        </w:rPr>
        <w:t xml:space="preserve">umową, o której mowa w </w:t>
      </w:r>
      <w:r w:rsidR="00FB6FE5">
        <w:rPr>
          <w:rFonts w:cs="Calibri"/>
          <w:sz w:val="24"/>
          <w:szCs w:val="24"/>
        </w:rPr>
        <w:t>podpunkcie</w:t>
      </w:r>
      <w:r w:rsidR="003F2529" w:rsidRPr="0001056C">
        <w:rPr>
          <w:rFonts w:cs="Calibri"/>
          <w:sz w:val="24"/>
          <w:szCs w:val="24"/>
        </w:rPr>
        <w:t xml:space="preserve"> </w:t>
      </w:r>
      <w:r w:rsidR="001E431E" w:rsidRPr="0001056C">
        <w:rPr>
          <w:rFonts w:cs="Calibri"/>
          <w:sz w:val="24"/>
          <w:szCs w:val="24"/>
        </w:rPr>
        <w:t>6</w:t>
      </w:r>
      <w:r w:rsidR="003F2529" w:rsidRPr="0001056C">
        <w:rPr>
          <w:rFonts w:cs="Calibri"/>
          <w:sz w:val="24"/>
          <w:szCs w:val="24"/>
        </w:rPr>
        <w:t>.</w:t>
      </w:r>
    </w:p>
    <w:p w14:paraId="3A755659" w14:textId="13CE1755" w:rsidR="003F2529" w:rsidRPr="0001056C" w:rsidRDefault="003F2529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Zamawiający może również unieważnić postępowanie bez podania przyczyny.</w:t>
      </w:r>
    </w:p>
    <w:p w14:paraId="29F069E1" w14:textId="77777777" w:rsidR="00CD040B" w:rsidRPr="0001056C" w:rsidRDefault="00CD040B" w:rsidP="00154B5E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5E4F7F46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01056C">
        <w:rPr>
          <w:rFonts w:cs="Calibri"/>
          <w:b/>
          <w:sz w:val="24"/>
          <w:szCs w:val="24"/>
          <w:lang w:bidi="pl-PL"/>
        </w:rPr>
        <w:t>Rozdział X</w:t>
      </w:r>
      <w:r w:rsidR="00FB6FE5">
        <w:rPr>
          <w:rFonts w:cs="Calibri"/>
          <w:b/>
          <w:sz w:val="24"/>
          <w:szCs w:val="24"/>
          <w:lang w:bidi="pl-PL"/>
        </w:rPr>
        <w:t>VIII</w:t>
      </w:r>
    </w:p>
    <w:p w14:paraId="5EE2BE1F" w14:textId="46CF0EF8" w:rsidR="00C272D8" w:rsidRPr="0001056C" w:rsidRDefault="008072B7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5" w:name="_Hlk98057039"/>
      <w:r w:rsidRPr="0001056C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5"/>
    <w:p w14:paraId="4F7F4576" w14:textId="320F5D32" w:rsidR="008072B7" w:rsidRPr="0001056C" w:rsidRDefault="004D37D1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</w:t>
      </w:r>
      <w:r w:rsidR="007905B7" w:rsidRPr="0001056C">
        <w:rPr>
          <w:rFonts w:cs="Calibri"/>
          <w:sz w:val="24"/>
          <w:szCs w:val="24"/>
        </w:rPr>
        <w:t>kończy się:</w:t>
      </w:r>
    </w:p>
    <w:p w14:paraId="77937751" w14:textId="4B628380" w:rsidR="0048215A" w:rsidRPr="0001056C" w:rsidRDefault="00043498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wyborem najkorzystniejszej oferty</w:t>
      </w:r>
      <w:r w:rsidR="008F4825" w:rsidRPr="0001056C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01056C" w:rsidRDefault="0048215A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unieważnieniem postępowania.</w:t>
      </w:r>
    </w:p>
    <w:p w14:paraId="07FCBE04" w14:textId="1C1405B2" w:rsidR="00A8739A" w:rsidRPr="0001056C" w:rsidRDefault="00AE420D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niezwłocznie poinformuje wykonawców o </w:t>
      </w:r>
      <w:r w:rsidR="00D5746B">
        <w:rPr>
          <w:rFonts w:cs="Calibri"/>
          <w:sz w:val="24"/>
          <w:szCs w:val="24"/>
        </w:rPr>
        <w:t>zakończeniu postępowania w </w:t>
      </w:r>
      <w:r w:rsidR="007A0EA1" w:rsidRPr="0001056C">
        <w:rPr>
          <w:rFonts w:cs="Calibri"/>
          <w:sz w:val="24"/>
          <w:szCs w:val="24"/>
        </w:rPr>
        <w:t>sposób, o którym</w:t>
      </w:r>
      <w:r w:rsidR="00ED2A7E" w:rsidRPr="0001056C">
        <w:rPr>
          <w:rFonts w:cs="Calibri"/>
          <w:sz w:val="24"/>
          <w:szCs w:val="24"/>
        </w:rPr>
        <w:t xml:space="preserve"> mowa w </w:t>
      </w:r>
      <w:r w:rsidR="007A0EA1" w:rsidRPr="0001056C">
        <w:rPr>
          <w:rFonts w:cs="Calibri"/>
          <w:sz w:val="24"/>
          <w:szCs w:val="24"/>
        </w:rPr>
        <w:t>pkt</w:t>
      </w:r>
      <w:r w:rsidR="00ED2A7E" w:rsidRPr="0001056C">
        <w:rPr>
          <w:rFonts w:cs="Calibri"/>
          <w:sz w:val="24"/>
          <w:szCs w:val="24"/>
        </w:rPr>
        <w:t xml:space="preserve"> 1 p</w:t>
      </w:r>
      <w:r w:rsidR="007A0EA1" w:rsidRPr="0001056C">
        <w:rPr>
          <w:rFonts w:cs="Calibri"/>
          <w:sz w:val="24"/>
          <w:szCs w:val="24"/>
        </w:rPr>
        <w:t>odpun</w:t>
      </w:r>
      <w:r w:rsidR="00ED2A7E" w:rsidRPr="0001056C">
        <w:rPr>
          <w:rFonts w:cs="Calibri"/>
          <w:sz w:val="24"/>
          <w:szCs w:val="24"/>
        </w:rPr>
        <w:t>kt 1 lub 2</w:t>
      </w:r>
      <w:r w:rsidR="005C2169" w:rsidRPr="0001056C">
        <w:rPr>
          <w:rFonts w:cs="Calibri"/>
          <w:sz w:val="24"/>
          <w:szCs w:val="24"/>
        </w:rPr>
        <w:t>, podając:</w:t>
      </w:r>
    </w:p>
    <w:p w14:paraId="7E06B09C" w14:textId="45787C62" w:rsidR="005C2169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D5746B">
        <w:rPr>
          <w:rFonts w:cs="Calibri"/>
          <w:sz w:val="24"/>
          <w:szCs w:val="24"/>
        </w:rPr>
        <w:t>brano, oraz nazwy albo imiona i </w:t>
      </w:r>
      <w:r w:rsidRPr="0001056C">
        <w:rPr>
          <w:rFonts w:cs="Calibri"/>
          <w:sz w:val="24"/>
          <w:szCs w:val="24"/>
        </w:rPr>
        <w:t>nazwiska, siedziby albo miejsca zamieszkania, jeżeli są miejscami wykonywania działalności wykonawców, którzy złożyli oferty, a takż</w:t>
      </w:r>
      <w:r w:rsidR="00D5746B">
        <w:rPr>
          <w:rFonts w:cs="Calibri"/>
          <w:sz w:val="24"/>
          <w:szCs w:val="24"/>
        </w:rPr>
        <w:t>e punktację przyznaną ofertom w </w:t>
      </w:r>
      <w:r w:rsidRPr="0001056C">
        <w:rPr>
          <w:rFonts w:cs="Calibri"/>
          <w:sz w:val="24"/>
          <w:szCs w:val="24"/>
        </w:rPr>
        <w:t>każdym kryterium oceny ofert i łączną punktację</w:t>
      </w:r>
      <w:r w:rsidR="00426B80" w:rsidRPr="0001056C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01056C">
        <w:rPr>
          <w:rFonts w:cs="Calibri"/>
          <w:sz w:val="24"/>
          <w:szCs w:val="24"/>
        </w:rPr>
        <w:t>;</w:t>
      </w:r>
    </w:p>
    <w:p w14:paraId="4AC001BE" w14:textId="48D33F33" w:rsidR="006D7EEC" w:rsidRPr="0001056C" w:rsidRDefault="00F95B12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01056C">
        <w:rPr>
          <w:rFonts w:cs="Calibri"/>
          <w:sz w:val="24"/>
          <w:szCs w:val="24"/>
        </w:rPr>
        <w:t xml:space="preserve">, oraz </w:t>
      </w:r>
      <w:r w:rsidR="006D7EEC" w:rsidRPr="0001056C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362257BD" w:rsidR="005C2169" w:rsidRPr="0001056C" w:rsidRDefault="00F25589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udostępni niezwłocznie informacj</w:t>
      </w:r>
      <w:r w:rsidR="00706FBC" w:rsidRPr="0001056C">
        <w:rPr>
          <w:rFonts w:cs="Calibri"/>
          <w:sz w:val="24"/>
          <w:szCs w:val="24"/>
        </w:rPr>
        <w:t>e, o których mowa w pkt 1</w:t>
      </w:r>
      <w:r w:rsidR="008226DC" w:rsidRPr="0001056C">
        <w:rPr>
          <w:rFonts w:cs="Calibri"/>
          <w:sz w:val="24"/>
          <w:szCs w:val="24"/>
        </w:rPr>
        <w:t>,</w:t>
      </w:r>
      <w:r w:rsidR="00706FBC" w:rsidRPr="0001056C">
        <w:rPr>
          <w:rFonts w:cs="Calibri"/>
          <w:sz w:val="24"/>
          <w:szCs w:val="24"/>
        </w:rPr>
        <w:t xml:space="preserve"> </w:t>
      </w:r>
      <w:r w:rsidR="00D5746B">
        <w:rPr>
          <w:rFonts w:cs="Calibri"/>
          <w:sz w:val="24"/>
          <w:szCs w:val="24"/>
        </w:rPr>
        <w:t>oraz o </w:t>
      </w:r>
      <w:r w:rsidR="00604C54" w:rsidRPr="0001056C">
        <w:rPr>
          <w:rFonts w:cs="Calibri"/>
          <w:sz w:val="24"/>
          <w:szCs w:val="24"/>
        </w:rPr>
        <w:t xml:space="preserve">ofertach odrzuconych, </w:t>
      </w:r>
      <w:r w:rsidR="00706FBC" w:rsidRPr="0001056C">
        <w:rPr>
          <w:rFonts w:cs="Calibri"/>
          <w:sz w:val="24"/>
          <w:szCs w:val="24"/>
        </w:rPr>
        <w:t>w Bazie Konkurencyjności.</w:t>
      </w:r>
    </w:p>
    <w:p w14:paraId="5DFFB11A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53A21DD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lastRenderedPageBreak/>
        <w:t>Jeżeli oferty otrzymały taką samą ocenę w kryterium o najwyższej wadze, zamawiający wybiera ofertę z najniższą ceną.</w:t>
      </w:r>
    </w:p>
    <w:p w14:paraId="1231F8F3" w14:textId="4461C1FF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222837B4" w14:textId="77777777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01056C" w:rsidRDefault="00823FAF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01056C">
        <w:rPr>
          <w:rFonts w:cs="Calibri"/>
          <w:sz w:val="24"/>
          <w:szCs w:val="24"/>
        </w:rPr>
        <w:t xml:space="preserve"> lub będzie uchylać się od jej zawarcia</w:t>
      </w:r>
      <w:r w:rsidR="009209BA" w:rsidRPr="0001056C">
        <w:rPr>
          <w:rFonts w:cs="Calibri"/>
          <w:sz w:val="24"/>
          <w:szCs w:val="24"/>
        </w:rPr>
        <w:t xml:space="preserve">, zamawiający </w:t>
      </w:r>
      <w:r w:rsidR="009F5DFE" w:rsidRPr="0001056C">
        <w:rPr>
          <w:rFonts w:cs="Calibri"/>
          <w:sz w:val="24"/>
          <w:szCs w:val="24"/>
        </w:rPr>
        <w:t>będzie mógł</w:t>
      </w:r>
      <w:r w:rsidR="009209BA" w:rsidRPr="0001056C">
        <w:rPr>
          <w:rFonts w:cs="Calibri"/>
          <w:sz w:val="24"/>
          <w:szCs w:val="24"/>
        </w:rPr>
        <w:t xml:space="preserve"> zawrzeć umowę </w:t>
      </w:r>
      <w:r w:rsidR="004C6343" w:rsidRPr="0001056C">
        <w:rPr>
          <w:rFonts w:cs="Calibri"/>
          <w:sz w:val="24"/>
          <w:szCs w:val="24"/>
        </w:rPr>
        <w:t>z kolejnym wykonawcą, który uzyskał kolejną najwyższą liczbę punktów.</w:t>
      </w:r>
    </w:p>
    <w:p w14:paraId="4931A7A2" w14:textId="77777777" w:rsidR="00000205" w:rsidRPr="0001056C" w:rsidRDefault="00000205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04A873B9" w:rsidR="00DE634A" w:rsidRPr="0001056C" w:rsidRDefault="00DE634A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394205">
        <w:rPr>
          <w:rFonts w:cs="Calibri"/>
          <w:b/>
          <w:sz w:val="24"/>
          <w:szCs w:val="24"/>
        </w:rPr>
        <w:t>I</w:t>
      </w:r>
      <w:r w:rsidR="00944BED" w:rsidRPr="0001056C">
        <w:rPr>
          <w:rFonts w:cs="Calibri"/>
          <w:b/>
          <w:sz w:val="24"/>
          <w:szCs w:val="24"/>
        </w:rPr>
        <w:t>X</w:t>
      </w:r>
    </w:p>
    <w:p w14:paraId="141DA04A" w14:textId="3C7C71B5" w:rsidR="00C71D6A" w:rsidRPr="0001056C" w:rsidRDefault="004479C9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Umowa</w:t>
      </w:r>
      <w:r w:rsidR="002F0E15" w:rsidRPr="0001056C">
        <w:rPr>
          <w:rFonts w:cs="Calibri"/>
          <w:b/>
          <w:sz w:val="24"/>
          <w:szCs w:val="24"/>
        </w:rPr>
        <w:t xml:space="preserve"> w sprawie zamówienia</w:t>
      </w:r>
    </w:p>
    <w:p w14:paraId="781C7CCD" w14:textId="5EBA5224" w:rsidR="001A1DE2" w:rsidRPr="00542039" w:rsidRDefault="002C7670" w:rsidP="00542039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najkorzystniejsza, zostanie zawarta umowa</w:t>
      </w:r>
      <w:r w:rsidR="004C3A6D">
        <w:rPr>
          <w:rFonts w:cs="Calibri"/>
          <w:sz w:val="24"/>
          <w:szCs w:val="24"/>
        </w:rPr>
        <w:t xml:space="preserve"> zawierająca postanowienia </w:t>
      </w:r>
      <w:r w:rsidR="001A1DE2">
        <w:rPr>
          <w:rFonts w:cs="Calibri"/>
          <w:sz w:val="24"/>
          <w:szCs w:val="24"/>
        </w:rPr>
        <w:t>określone we wzorze umowy, stanowiącym</w:t>
      </w:r>
      <w:r w:rsidR="00542039">
        <w:rPr>
          <w:rFonts w:cs="Calibri"/>
          <w:sz w:val="24"/>
          <w:szCs w:val="24"/>
        </w:rPr>
        <w:t xml:space="preserve"> z</w:t>
      </w:r>
      <w:r w:rsidR="001A1DE2" w:rsidRPr="00542039">
        <w:rPr>
          <w:rFonts w:cs="Calibri"/>
          <w:sz w:val="24"/>
          <w:szCs w:val="24"/>
        </w:rPr>
        <w:t xml:space="preserve">ałącznik nr </w:t>
      </w:r>
      <w:r w:rsidR="00542039">
        <w:rPr>
          <w:rFonts w:cs="Calibri"/>
          <w:sz w:val="24"/>
          <w:szCs w:val="24"/>
        </w:rPr>
        <w:t>3</w:t>
      </w:r>
      <w:r w:rsidR="00692988" w:rsidRPr="00542039">
        <w:rPr>
          <w:rFonts w:cs="Calibri"/>
          <w:sz w:val="24"/>
          <w:szCs w:val="24"/>
        </w:rPr>
        <w:t xml:space="preserve"> do zapytania ofertowego</w:t>
      </w:r>
      <w:r w:rsidR="00542039">
        <w:rPr>
          <w:rFonts w:cs="Calibri"/>
          <w:sz w:val="24"/>
          <w:szCs w:val="24"/>
        </w:rPr>
        <w:t>.</w:t>
      </w:r>
    </w:p>
    <w:p w14:paraId="10D0F1BF" w14:textId="0626C303" w:rsidR="009D00CA" w:rsidRPr="00692988" w:rsidRDefault="004479C9" w:rsidP="00692988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92988">
        <w:rPr>
          <w:rFonts w:cs="Calibri"/>
          <w:sz w:val="24"/>
          <w:szCs w:val="24"/>
        </w:rPr>
        <w:t>Umowa zostanie zawarta w formie pisemnej lub elektronicznej.</w:t>
      </w:r>
    </w:p>
    <w:p w14:paraId="1662E934" w14:textId="77777777" w:rsidR="00BF0201" w:rsidRDefault="00BF0201" w:rsidP="00154B5E">
      <w:pPr>
        <w:spacing w:after="0" w:line="360" w:lineRule="auto"/>
        <w:rPr>
          <w:rFonts w:cs="Calibri"/>
          <w:sz w:val="24"/>
          <w:szCs w:val="24"/>
        </w:rPr>
      </w:pPr>
    </w:p>
    <w:p w14:paraId="66138EF0" w14:textId="5B000025" w:rsidR="002C6678" w:rsidRPr="0001056C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XX</w:t>
      </w:r>
    </w:p>
    <w:p w14:paraId="46AC966C" w14:textId="7A75A69B" w:rsidR="002C6678" w:rsidRPr="002C6678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1669C261" w14:textId="18B0835F" w:rsidR="002C6678" w:rsidRPr="0001056C" w:rsidRDefault="002C6678" w:rsidP="002C6678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52C0D4" w14:textId="14EE5239" w:rsidR="002C6678" w:rsidRPr="00154B5E" w:rsidRDefault="002C6678" w:rsidP="002C66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cs="Calibri"/>
          <w:sz w:val="24"/>
        </w:rPr>
      </w:pPr>
      <w:r w:rsidRPr="00154B5E">
        <w:rPr>
          <w:rFonts w:cs="Calibri"/>
          <w:bCs/>
          <w:sz w:val="24"/>
          <w:szCs w:val="24"/>
          <w:lang w:bidi="pl-PL"/>
        </w:rPr>
        <w:lastRenderedPageBreak/>
        <w:t xml:space="preserve">administratorem Pani/Pana danych osobowych jest </w:t>
      </w:r>
      <w:r w:rsidR="00BF0201" w:rsidRPr="00BF0201">
        <w:rPr>
          <w:rFonts w:cs="Calibri"/>
          <w:bCs/>
          <w:sz w:val="24"/>
          <w:szCs w:val="24"/>
          <w:lang w:bidi="pl-PL"/>
        </w:rPr>
        <w:t>DOBRY DOM DEVELOPMENT SPÓŁKA Z OGRANICZONĄ ODPOWIEDZIALNOŚCIĄ</w:t>
      </w:r>
      <w:r w:rsidR="003C6D28">
        <w:rPr>
          <w:rFonts w:cs="Calibri"/>
          <w:bCs/>
          <w:sz w:val="24"/>
          <w:szCs w:val="24"/>
          <w:lang w:bidi="pl-PL"/>
        </w:rPr>
        <w:t xml:space="preserve"> </w:t>
      </w:r>
      <w:r>
        <w:rPr>
          <w:rFonts w:cs="Calibri"/>
          <w:sz w:val="24"/>
        </w:rPr>
        <w:t>z </w:t>
      </w:r>
      <w:r w:rsidRPr="00154B5E">
        <w:rPr>
          <w:rFonts w:cs="Calibri"/>
          <w:sz w:val="24"/>
        </w:rPr>
        <w:t>siedzibą pod adresem:</w:t>
      </w:r>
      <w:r>
        <w:rPr>
          <w:rFonts w:cs="Calibri"/>
          <w:sz w:val="24"/>
        </w:rPr>
        <w:t xml:space="preserve"> </w:t>
      </w:r>
      <w:r w:rsidR="003C6D28" w:rsidRPr="003C6D28">
        <w:rPr>
          <w:rFonts w:cs="Calibri"/>
          <w:sz w:val="24"/>
        </w:rPr>
        <w:t>ul. Zwierzyniecka 32, 31-105 Kraków</w:t>
      </w:r>
      <w:r>
        <w:rPr>
          <w:rFonts w:cs="Calibri"/>
          <w:sz w:val="24"/>
        </w:rPr>
        <w:t xml:space="preserve">, </w:t>
      </w:r>
      <w:r w:rsidRPr="00154B5E">
        <w:rPr>
          <w:rFonts w:cs="Calibri"/>
          <w:sz w:val="24"/>
        </w:rPr>
        <w:t>posiadając</w:t>
      </w:r>
      <w:r w:rsidR="003C6D28">
        <w:rPr>
          <w:rFonts w:cs="Calibri"/>
          <w:sz w:val="24"/>
        </w:rPr>
        <w:t>a</w:t>
      </w:r>
      <w:r w:rsidRPr="00154B5E">
        <w:rPr>
          <w:rFonts w:cs="Calibri"/>
          <w:sz w:val="24"/>
        </w:rPr>
        <w:t xml:space="preserve"> NIP </w:t>
      </w:r>
      <w:r w:rsidR="003C6D28" w:rsidRPr="003C6D28">
        <w:rPr>
          <w:rFonts w:cs="Calibri"/>
          <w:sz w:val="24"/>
        </w:rPr>
        <w:t>5130245375</w:t>
      </w:r>
      <w:r w:rsidRPr="00154B5E">
        <w:rPr>
          <w:rFonts w:cs="Calibri"/>
          <w:sz w:val="24"/>
        </w:rPr>
        <w:t xml:space="preserve">, REGON </w:t>
      </w:r>
      <w:r w:rsidR="003C6D28" w:rsidRPr="003C6D28">
        <w:rPr>
          <w:rFonts w:cs="Calibri"/>
          <w:sz w:val="24"/>
        </w:rPr>
        <w:t>364584476</w:t>
      </w:r>
      <w:r>
        <w:rPr>
          <w:rFonts w:cs="Calibri"/>
          <w:sz w:val="24"/>
        </w:rPr>
        <w:t>;</w:t>
      </w:r>
    </w:p>
    <w:p w14:paraId="6BBC6AB1" w14:textId="4916A868" w:rsidR="002C6678" w:rsidRPr="00F731BA" w:rsidRDefault="002C6678" w:rsidP="00F731BA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154B5E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154B5E">
        <w:rPr>
          <w:rFonts w:cs="Calibri"/>
          <w:b/>
          <w:bCs/>
          <w:sz w:val="24"/>
          <w:szCs w:val="24"/>
        </w:rPr>
        <w:t xml:space="preserve"> </w:t>
      </w:r>
      <w:r w:rsidRPr="00154B5E">
        <w:rPr>
          <w:rFonts w:cs="Calibri"/>
          <w:sz w:val="24"/>
          <w:szCs w:val="24"/>
        </w:rPr>
        <w:t xml:space="preserve">pod </w:t>
      </w:r>
      <w:r w:rsidR="00F731BA" w:rsidRPr="00F731BA">
        <w:rPr>
          <w:rFonts w:cstheme="minorHAnsi"/>
          <w:b/>
          <w:sz w:val="24"/>
          <w:szCs w:val="24"/>
        </w:rPr>
        <w:t xml:space="preserve">Dostawa </w:t>
      </w:r>
      <w:r w:rsidR="00153793" w:rsidRPr="00153793">
        <w:rPr>
          <w:rFonts w:cstheme="minorHAnsi"/>
          <w:b/>
          <w:sz w:val="24"/>
          <w:szCs w:val="24"/>
        </w:rPr>
        <w:t>i montaż urządzeń kuchennych i mebli kuchennych</w:t>
      </w:r>
      <w:r w:rsidRPr="00154B5E">
        <w:rPr>
          <w:rFonts w:cs="Calibri"/>
          <w:sz w:val="24"/>
          <w:szCs w:val="24"/>
        </w:rPr>
        <w:t xml:space="preserve">, dofinansowanym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Pr="00154B5E">
        <w:rPr>
          <w:rFonts w:cstheme="minorHAnsi"/>
          <w:sz w:val="24"/>
          <w:szCs w:val="24"/>
        </w:rPr>
        <w:t>„</w:t>
      </w:r>
      <w:r w:rsidR="00F731BA" w:rsidRPr="00F731BA">
        <w:rPr>
          <w:rFonts w:cstheme="minorHAnsi"/>
          <w:sz w:val="24"/>
          <w:szCs w:val="24"/>
          <w:lang w:eastAsia="ja-JP"/>
        </w:rPr>
        <w:t>Rozwinięcie profilu działalności Spółki związane z otwarciem Kawiarni w Krakowie</w:t>
      </w:r>
      <w:r w:rsidR="00F731BA">
        <w:rPr>
          <w:rFonts w:cstheme="minorHAnsi"/>
          <w:sz w:val="24"/>
          <w:szCs w:val="24"/>
          <w:lang w:eastAsia="ja-JP"/>
        </w:rPr>
        <w:t xml:space="preserve"> </w:t>
      </w:r>
      <w:r w:rsidR="00F731BA" w:rsidRPr="00F731BA">
        <w:rPr>
          <w:rFonts w:cstheme="minorHAnsi"/>
          <w:sz w:val="24"/>
          <w:szCs w:val="24"/>
          <w:lang w:eastAsia="ja-JP"/>
        </w:rPr>
        <w:t>z ofertą skierowaną dla mieszkańców oraz gości woj. małopolskiego (REGION 3)</w:t>
      </w:r>
      <w:r w:rsidRPr="00F731BA">
        <w:rPr>
          <w:rFonts w:cstheme="minorHAnsi"/>
          <w:sz w:val="24"/>
          <w:szCs w:val="24"/>
          <w:lang w:eastAsia="ja-JP"/>
        </w:rPr>
        <w:t>.</w:t>
      </w:r>
      <w:r w:rsidRPr="00F731BA">
        <w:rPr>
          <w:rFonts w:cstheme="minorHAnsi"/>
          <w:sz w:val="24"/>
          <w:szCs w:val="24"/>
        </w:rPr>
        <w:t>”</w:t>
      </w:r>
      <w:r w:rsidR="001C1C34">
        <w:rPr>
          <w:rFonts w:cstheme="minorHAnsi"/>
          <w:sz w:val="24"/>
          <w:szCs w:val="24"/>
        </w:rPr>
        <w:t>;</w:t>
      </w:r>
    </w:p>
    <w:p w14:paraId="3655F4DF" w14:textId="77777777" w:rsidR="002C6678" w:rsidRPr="00154B5E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154B5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A9FF07F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04D9F7AE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01056C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38FF82E3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posiada Pani/Pan:</w:t>
      </w:r>
    </w:p>
    <w:p w14:paraId="3D4D0C8A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FE6EE50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9514748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6E287549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1287373" w14:textId="77777777" w:rsidR="002C6678" w:rsidRPr="0001056C" w:rsidRDefault="002C6678" w:rsidP="002C6678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E1B50E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18EBAF5B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40B73E5" w14:textId="6E265637" w:rsidR="002C6678" w:rsidRDefault="002C6678" w:rsidP="00154B5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01056C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328930DE" w14:textId="77777777" w:rsidR="002C6678" w:rsidRPr="002C6678" w:rsidRDefault="002C6678" w:rsidP="002C6678">
      <w:pPr>
        <w:tabs>
          <w:tab w:val="left" w:pos="7890"/>
        </w:tabs>
        <w:spacing w:after="0" w:line="360" w:lineRule="auto"/>
        <w:rPr>
          <w:rFonts w:cs="Calibri"/>
          <w:i/>
          <w:sz w:val="24"/>
          <w:szCs w:val="24"/>
          <w:lang w:bidi="pl-PL"/>
        </w:rPr>
      </w:pPr>
    </w:p>
    <w:p w14:paraId="5EE2BE41" w14:textId="54248CEA" w:rsidR="0021164A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E84BF5" w:rsidRPr="0001056C">
        <w:rPr>
          <w:rFonts w:cs="Calibri"/>
          <w:b/>
          <w:sz w:val="24"/>
          <w:szCs w:val="24"/>
        </w:rPr>
        <w:t>X</w:t>
      </w:r>
      <w:r w:rsidR="002C6678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Wykaz załączników</w:t>
      </w:r>
    </w:p>
    <w:p w14:paraId="5969F59E" w14:textId="1CAED297" w:rsidR="0090147B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Załącznik nr 1 –</w:t>
      </w:r>
      <w:r w:rsidR="005A2039">
        <w:rPr>
          <w:rFonts w:cs="Calibri"/>
          <w:sz w:val="24"/>
          <w:szCs w:val="24"/>
        </w:rPr>
        <w:t xml:space="preserve"> Szczegółowy o</w:t>
      </w:r>
      <w:r w:rsidR="0090147B" w:rsidRPr="0001056C">
        <w:rPr>
          <w:rFonts w:cs="Calibri"/>
          <w:sz w:val="24"/>
          <w:szCs w:val="24"/>
        </w:rPr>
        <w:t>pis przedmiotu zamówienia</w:t>
      </w:r>
    </w:p>
    <w:p w14:paraId="2E5087C6" w14:textId="77C47DF8" w:rsidR="0090147B" w:rsidRPr="0001056C" w:rsidRDefault="0090147B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– Formularz oferty</w:t>
      </w:r>
    </w:p>
    <w:p w14:paraId="5EE2BE49" w14:textId="139B4FD1" w:rsidR="00F004AE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3</w:t>
      </w:r>
      <w:r w:rsidR="00D5746B">
        <w:rPr>
          <w:rFonts w:cs="Calibri"/>
          <w:sz w:val="24"/>
          <w:szCs w:val="24"/>
        </w:rPr>
        <w:t xml:space="preserve"> –</w:t>
      </w:r>
      <w:r w:rsidR="00413CA2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Wzór umowy</w:t>
      </w:r>
    </w:p>
    <w:p w14:paraId="5B36F619" w14:textId="03F0A404" w:rsidR="00E84BF5" w:rsidRPr="0001056C" w:rsidRDefault="00E84BF5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5A2039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F127253" w14:textId="77777777" w:rsidR="00154B5E" w:rsidRPr="0001056C" w:rsidRDefault="00154B5E">
      <w:pPr>
        <w:spacing w:after="0" w:line="360" w:lineRule="auto"/>
        <w:rPr>
          <w:rFonts w:cs="Calibri"/>
          <w:sz w:val="24"/>
          <w:szCs w:val="24"/>
        </w:rPr>
      </w:pPr>
    </w:p>
    <w:sectPr w:rsidR="00154B5E" w:rsidRPr="0001056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58F89" w14:textId="77777777" w:rsidR="00CC2DAC" w:rsidRPr="00B6192E" w:rsidRDefault="00CC2DAC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5F3D0F6E" w14:textId="77777777" w:rsidR="00CC2DAC" w:rsidRPr="00B6192E" w:rsidRDefault="00CC2DAC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6037FB4F" w14:textId="77777777" w:rsidR="00CC2DAC" w:rsidRPr="00B6192E" w:rsidRDefault="00CC2D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D5746B" w:rsidRPr="00B6192E" w:rsidRDefault="00D5746B">
    <w:pPr>
      <w:pStyle w:val="Stopka"/>
      <w:jc w:val="right"/>
      <w:rPr>
        <w:rFonts w:ascii="Garamond" w:hAnsi="Garamond"/>
        <w:sz w:val="16"/>
      </w:rPr>
    </w:pPr>
  </w:p>
  <w:p w14:paraId="5EE2BE56" w14:textId="77777777" w:rsidR="00D5746B" w:rsidRPr="0023655D" w:rsidRDefault="00D5746B">
    <w:pPr>
      <w:pStyle w:val="Stopka"/>
      <w:jc w:val="right"/>
      <w:rPr>
        <w:rFonts w:cs="Calibri"/>
        <w:sz w:val="20"/>
      </w:rPr>
    </w:pPr>
    <w:r w:rsidRPr="0023655D">
      <w:rPr>
        <w:rFonts w:cs="Calibri"/>
        <w:sz w:val="20"/>
      </w:rPr>
      <w:fldChar w:fldCharType="begin"/>
    </w:r>
    <w:r w:rsidRPr="0023655D">
      <w:rPr>
        <w:rFonts w:cs="Calibri"/>
        <w:sz w:val="20"/>
      </w:rPr>
      <w:instrText>PAGE   \* MERGEFORMAT</w:instrText>
    </w:r>
    <w:r w:rsidRPr="0023655D">
      <w:rPr>
        <w:rFonts w:cs="Calibri"/>
        <w:sz w:val="20"/>
      </w:rPr>
      <w:fldChar w:fldCharType="separate"/>
    </w:r>
    <w:r w:rsidR="0023655D">
      <w:rPr>
        <w:rFonts w:cs="Calibri"/>
        <w:noProof/>
        <w:sz w:val="20"/>
      </w:rPr>
      <w:t>20</w:t>
    </w:r>
    <w:r w:rsidRPr="0023655D">
      <w:rPr>
        <w:rFonts w:cs="Calibri"/>
        <w:sz w:val="20"/>
      </w:rPr>
      <w:fldChar w:fldCharType="end"/>
    </w:r>
  </w:p>
  <w:p w14:paraId="5EE2BE57" w14:textId="77777777" w:rsidR="00D5746B" w:rsidRPr="00B6192E" w:rsidRDefault="00D57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DEDB7" w14:textId="77777777" w:rsidR="00CC2DAC" w:rsidRPr="00B6192E" w:rsidRDefault="00CC2DAC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25BE9009" w14:textId="77777777" w:rsidR="00CC2DAC" w:rsidRPr="00B6192E" w:rsidRDefault="00CC2DAC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4A6D80DD" w14:textId="77777777" w:rsidR="00CC2DAC" w:rsidRPr="00B6192E" w:rsidRDefault="00CC2D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D5746B" w:rsidRPr="00B6192E" w:rsidRDefault="00D574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D5746B" w:rsidRDefault="00D5746B" w:rsidP="00BE3F86">
    <w:pPr>
      <w:pStyle w:val="Nagwek"/>
      <w:spacing w:line="360" w:lineRule="auto"/>
      <w:rPr>
        <w:i/>
        <w:iCs/>
      </w:rPr>
    </w:pPr>
  </w:p>
  <w:p w14:paraId="7DE9696C" w14:textId="20EAF00B" w:rsidR="00D5746B" w:rsidRPr="00C75980" w:rsidRDefault="00D5746B" w:rsidP="00BE3F86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6" w:name="_Hlk178678049"/>
    <w:bookmarkStart w:id="17" w:name="_Hlk178678050"/>
    <w:bookmarkStart w:id="18" w:name="_Hlk178678052"/>
    <w:bookmarkStart w:id="19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2D71B3D"/>
    <w:multiLevelType w:val="hybridMultilevel"/>
    <w:tmpl w:val="76587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4F01E12"/>
    <w:multiLevelType w:val="hybridMultilevel"/>
    <w:tmpl w:val="066CC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EA236C"/>
    <w:multiLevelType w:val="hybridMultilevel"/>
    <w:tmpl w:val="DE564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4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2EC61DD2"/>
    <w:multiLevelType w:val="hybridMultilevel"/>
    <w:tmpl w:val="6568B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787815"/>
    <w:multiLevelType w:val="hybridMultilevel"/>
    <w:tmpl w:val="B97E8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F1B81"/>
    <w:multiLevelType w:val="hybridMultilevel"/>
    <w:tmpl w:val="2E003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985A77"/>
    <w:multiLevelType w:val="hybridMultilevel"/>
    <w:tmpl w:val="D41844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1F506B"/>
    <w:multiLevelType w:val="hybridMultilevel"/>
    <w:tmpl w:val="ECA07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5" w15:restartNumberingAfterBreak="0">
    <w:nsid w:val="5E7627DD"/>
    <w:multiLevelType w:val="hybridMultilevel"/>
    <w:tmpl w:val="36E2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3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1A16DA6"/>
    <w:multiLevelType w:val="hybridMultilevel"/>
    <w:tmpl w:val="8FFE79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760EF4"/>
    <w:multiLevelType w:val="hybridMultilevel"/>
    <w:tmpl w:val="4582E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9720">
    <w:abstractNumId w:val="63"/>
  </w:num>
  <w:num w:numId="2" w16cid:durableId="2116174872">
    <w:abstractNumId w:val="56"/>
  </w:num>
  <w:num w:numId="3" w16cid:durableId="1113748484">
    <w:abstractNumId w:val="85"/>
  </w:num>
  <w:num w:numId="4" w16cid:durableId="260575730">
    <w:abstractNumId w:val="77"/>
  </w:num>
  <w:num w:numId="5" w16cid:durableId="2112192092">
    <w:abstractNumId w:val="55"/>
  </w:num>
  <w:num w:numId="6" w16cid:durableId="1429496822">
    <w:abstractNumId w:val="68"/>
  </w:num>
  <w:num w:numId="7" w16cid:durableId="550267676">
    <w:abstractNumId w:val="81"/>
  </w:num>
  <w:num w:numId="8" w16cid:durableId="1380132621">
    <w:abstractNumId w:val="71"/>
  </w:num>
  <w:num w:numId="9" w16cid:durableId="1136491022">
    <w:abstractNumId w:val="82"/>
  </w:num>
  <w:num w:numId="10" w16cid:durableId="1861772678">
    <w:abstractNumId w:val="47"/>
  </w:num>
  <w:num w:numId="11" w16cid:durableId="1174611430">
    <w:abstractNumId w:val="52"/>
  </w:num>
  <w:num w:numId="12" w16cid:durableId="888224882">
    <w:abstractNumId w:val="60"/>
  </w:num>
  <w:num w:numId="13" w16cid:durableId="1747996043">
    <w:abstractNumId w:val="50"/>
  </w:num>
  <w:num w:numId="14" w16cid:durableId="1557157633">
    <w:abstractNumId w:val="79"/>
  </w:num>
  <w:num w:numId="15" w16cid:durableId="1743913880">
    <w:abstractNumId w:val="57"/>
  </w:num>
  <w:num w:numId="16" w16cid:durableId="944458396">
    <w:abstractNumId w:val="61"/>
  </w:num>
  <w:num w:numId="17" w16cid:durableId="1363899862">
    <w:abstractNumId w:val="76"/>
  </w:num>
  <w:num w:numId="18" w16cid:durableId="314408886">
    <w:abstractNumId w:val="53"/>
  </w:num>
  <w:num w:numId="19" w16cid:durableId="936787191">
    <w:abstractNumId w:val="67"/>
  </w:num>
  <w:num w:numId="20" w16cid:durableId="884679251">
    <w:abstractNumId w:val="80"/>
  </w:num>
  <w:num w:numId="21" w16cid:durableId="183130424">
    <w:abstractNumId w:val="78"/>
  </w:num>
  <w:num w:numId="22" w16cid:durableId="1364788786">
    <w:abstractNumId w:val="83"/>
  </w:num>
  <w:num w:numId="23" w16cid:durableId="1779329326">
    <w:abstractNumId w:val="69"/>
  </w:num>
  <w:num w:numId="24" w16cid:durableId="1971394722">
    <w:abstractNumId w:val="72"/>
  </w:num>
  <w:num w:numId="25" w16cid:durableId="1704088538">
    <w:abstractNumId w:val="70"/>
  </w:num>
  <w:num w:numId="26" w16cid:durableId="1441878768">
    <w:abstractNumId w:val="46"/>
  </w:num>
  <w:num w:numId="27" w16cid:durableId="482351478">
    <w:abstractNumId w:val="73"/>
  </w:num>
  <w:num w:numId="28" w16cid:durableId="116996889">
    <w:abstractNumId w:val="66"/>
  </w:num>
  <w:num w:numId="29" w16cid:durableId="1785690535">
    <w:abstractNumId w:val="51"/>
  </w:num>
  <w:num w:numId="30" w16cid:durableId="1830555577">
    <w:abstractNumId w:val="54"/>
  </w:num>
  <w:num w:numId="31" w16cid:durableId="96561474">
    <w:abstractNumId w:val="58"/>
  </w:num>
  <w:num w:numId="32" w16cid:durableId="244267201">
    <w:abstractNumId w:val="48"/>
  </w:num>
  <w:num w:numId="33" w16cid:durableId="1705712591">
    <w:abstractNumId w:val="65"/>
  </w:num>
  <w:num w:numId="34" w16cid:durableId="1572154836">
    <w:abstractNumId w:val="59"/>
  </w:num>
  <w:num w:numId="35" w16cid:durableId="1035497733">
    <w:abstractNumId w:val="86"/>
  </w:num>
  <w:num w:numId="36" w16cid:durableId="1899515560">
    <w:abstractNumId w:val="45"/>
  </w:num>
  <w:num w:numId="37" w16cid:durableId="2058310551">
    <w:abstractNumId w:val="75"/>
  </w:num>
  <w:num w:numId="38" w16cid:durableId="1277907862">
    <w:abstractNumId w:val="49"/>
  </w:num>
  <w:num w:numId="39" w16cid:durableId="1145705752">
    <w:abstractNumId w:val="62"/>
  </w:num>
  <w:num w:numId="40" w16cid:durableId="228152050">
    <w:abstractNumId w:val="8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205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56C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3C2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3825"/>
    <w:rsid w:val="0002456C"/>
    <w:rsid w:val="0002484D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850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2C7"/>
    <w:rsid w:val="00046848"/>
    <w:rsid w:val="00046D10"/>
    <w:rsid w:val="00046F8C"/>
    <w:rsid w:val="00046FB6"/>
    <w:rsid w:val="00047F1D"/>
    <w:rsid w:val="000518FE"/>
    <w:rsid w:val="00051FD2"/>
    <w:rsid w:val="00053398"/>
    <w:rsid w:val="000534CD"/>
    <w:rsid w:val="00054159"/>
    <w:rsid w:val="000545FA"/>
    <w:rsid w:val="00055708"/>
    <w:rsid w:val="00057085"/>
    <w:rsid w:val="0005795D"/>
    <w:rsid w:val="00057C16"/>
    <w:rsid w:val="00060262"/>
    <w:rsid w:val="00060E07"/>
    <w:rsid w:val="0006141B"/>
    <w:rsid w:val="0006168D"/>
    <w:rsid w:val="000630EC"/>
    <w:rsid w:val="0006355D"/>
    <w:rsid w:val="000638B9"/>
    <w:rsid w:val="00063976"/>
    <w:rsid w:val="00063BC7"/>
    <w:rsid w:val="0006430D"/>
    <w:rsid w:val="00064C62"/>
    <w:rsid w:val="00065D4B"/>
    <w:rsid w:val="0006707D"/>
    <w:rsid w:val="00067F73"/>
    <w:rsid w:val="0007177F"/>
    <w:rsid w:val="00071D40"/>
    <w:rsid w:val="00072B6D"/>
    <w:rsid w:val="00073008"/>
    <w:rsid w:val="00073652"/>
    <w:rsid w:val="00077ADD"/>
    <w:rsid w:val="00080F95"/>
    <w:rsid w:val="00081BB3"/>
    <w:rsid w:val="00082B17"/>
    <w:rsid w:val="0008337B"/>
    <w:rsid w:val="000844F1"/>
    <w:rsid w:val="00084910"/>
    <w:rsid w:val="00085630"/>
    <w:rsid w:val="00085EC8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418"/>
    <w:rsid w:val="000C36B7"/>
    <w:rsid w:val="000C3CF1"/>
    <w:rsid w:val="000C4C5D"/>
    <w:rsid w:val="000C4D32"/>
    <w:rsid w:val="000C6B8C"/>
    <w:rsid w:val="000D26FA"/>
    <w:rsid w:val="000D557B"/>
    <w:rsid w:val="000D5A2F"/>
    <w:rsid w:val="000D5F3D"/>
    <w:rsid w:val="000E21B6"/>
    <w:rsid w:val="000E3353"/>
    <w:rsid w:val="000E4CA4"/>
    <w:rsid w:val="000E5D84"/>
    <w:rsid w:val="000E6C22"/>
    <w:rsid w:val="000E7509"/>
    <w:rsid w:val="000F0BCF"/>
    <w:rsid w:val="000F175C"/>
    <w:rsid w:val="000F1AA6"/>
    <w:rsid w:val="000F1F10"/>
    <w:rsid w:val="000F1FA9"/>
    <w:rsid w:val="000F3257"/>
    <w:rsid w:val="000F3EB8"/>
    <w:rsid w:val="000F6164"/>
    <w:rsid w:val="000F6F7D"/>
    <w:rsid w:val="000F7308"/>
    <w:rsid w:val="000F7A7E"/>
    <w:rsid w:val="000F7E48"/>
    <w:rsid w:val="001009B3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5112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761A"/>
    <w:rsid w:val="0014015A"/>
    <w:rsid w:val="001401FA"/>
    <w:rsid w:val="00140FFE"/>
    <w:rsid w:val="0014112D"/>
    <w:rsid w:val="0014232F"/>
    <w:rsid w:val="001425C3"/>
    <w:rsid w:val="00142D64"/>
    <w:rsid w:val="00144094"/>
    <w:rsid w:val="001454C1"/>
    <w:rsid w:val="0014572F"/>
    <w:rsid w:val="00145D49"/>
    <w:rsid w:val="001466A3"/>
    <w:rsid w:val="0014696C"/>
    <w:rsid w:val="00153716"/>
    <w:rsid w:val="00153793"/>
    <w:rsid w:val="00153C36"/>
    <w:rsid w:val="00153CC7"/>
    <w:rsid w:val="00153DC9"/>
    <w:rsid w:val="00154B5E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05E0"/>
    <w:rsid w:val="00170D57"/>
    <w:rsid w:val="00171108"/>
    <w:rsid w:val="00171F25"/>
    <w:rsid w:val="0017235C"/>
    <w:rsid w:val="00173DB5"/>
    <w:rsid w:val="00180DD4"/>
    <w:rsid w:val="001812DC"/>
    <w:rsid w:val="001814EA"/>
    <w:rsid w:val="00181A03"/>
    <w:rsid w:val="00181F92"/>
    <w:rsid w:val="00182412"/>
    <w:rsid w:val="00182685"/>
    <w:rsid w:val="00183085"/>
    <w:rsid w:val="001841E2"/>
    <w:rsid w:val="00184457"/>
    <w:rsid w:val="001844A7"/>
    <w:rsid w:val="00185B31"/>
    <w:rsid w:val="00187185"/>
    <w:rsid w:val="00187342"/>
    <w:rsid w:val="001910BD"/>
    <w:rsid w:val="00191346"/>
    <w:rsid w:val="001916C1"/>
    <w:rsid w:val="00191894"/>
    <w:rsid w:val="00191DC6"/>
    <w:rsid w:val="00192543"/>
    <w:rsid w:val="00192679"/>
    <w:rsid w:val="00192B10"/>
    <w:rsid w:val="00192F17"/>
    <w:rsid w:val="00193665"/>
    <w:rsid w:val="00193FF8"/>
    <w:rsid w:val="001974E9"/>
    <w:rsid w:val="00197C0A"/>
    <w:rsid w:val="001A032A"/>
    <w:rsid w:val="001A0503"/>
    <w:rsid w:val="001A1613"/>
    <w:rsid w:val="001A1DE2"/>
    <w:rsid w:val="001A1EB4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DAB"/>
    <w:rsid w:val="001B0857"/>
    <w:rsid w:val="001B087C"/>
    <w:rsid w:val="001B10A4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4583"/>
    <w:rsid w:val="001B537E"/>
    <w:rsid w:val="001B677E"/>
    <w:rsid w:val="001B6FBF"/>
    <w:rsid w:val="001B71CA"/>
    <w:rsid w:val="001C0484"/>
    <w:rsid w:val="001C0875"/>
    <w:rsid w:val="001C0DB1"/>
    <w:rsid w:val="001C14D4"/>
    <w:rsid w:val="001C1682"/>
    <w:rsid w:val="001C1C34"/>
    <w:rsid w:val="001C294A"/>
    <w:rsid w:val="001C2C60"/>
    <w:rsid w:val="001C2FAE"/>
    <w:rsid w:val="001C3726"/>
    <w:rsid w:val="001C41A3"/>
    <w:rsid w:val="001C4ED9"/>
    <w:rsid w:val="001C5C7A"/>
    <w:rsid w:val="001C6B12"/>
    <w:rsid w:val="001D09F0"/>
    <w:rsid w:val="001D1005"/>
    <w:rsid w:val="001D311A"/>
    <w:rsid w:val="001D389C"/>
    <w:rsid w:val="001D38C7"/>
    <w:rsid w:val="001D3D71"/>
    <w:rsid w:val="001D43FE"/>
    <w:rsid w:val="001D4F26"/>
    <w:rsid w:val="001D547B"/>
    <w:rsid w:val="001D5828"/>
    <w:rsid w:val="001D68C1"/>
    <w:rsid w:val="001D6AC6"/>
    <w:rsid w:val="001E057A"/>
    <w:rsid w:val="001E0860"/>
    <w:rsid w:val="001E08A6"/>
    <w:rsid w:val="001E0ECE"/>
    <w:rsid w:val="001E21AE"/>
    <w:rsid w:val="001E2CCD"/>
    <w:rsid w:val="001E2DE5"/>
    <w:rsid w:val="001E38D9"/>
    <w:rsid w:val="001E431E"/>
    <w:rsid w:val="001E4486"/>
    <w:rsid w:val="001E47BC"/>
    <w:rsid w:val="001E4D14"/>
    <w:rsid w:val="001E5C4B"/>
    <w:rsid w:val="001E7EC5"/>
    <w:rsid w:val="001F139E"/>
    <w:rsid w:val="001F13DE"/>
    <w:rsid w:val="001F2C04"/>
    <w:rsid w:val="001F4D54"/>
    <w:rsid w:val="001F58A7"/>
    <w:rsid w:val="001F63F4"/>
    <w:rsid w:val="001F6CFD"/>
    <w:rsid w:val="001F7679"/>
    <w:rsid w:val="001F778E"/>
    <w:rsid w:val="001F7B95"/>
    <w:rsid w:val="00200554"/>
    <w:rsid w:val="002005AB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704F"/>
    <w:rsid w:val="00207777"/>
    <w:rsid w:val="00207D5F"/>
    <w:rsid w:val="0021111B"/>
    <w:rsid w:val="0021164A"/>
    <w:rsid w:val="0021206B"/>
    <w:rsid w:val="00212332"/>
    <w:rsid w:val="00212A25"/>
    <w:rsid w:val="00212D32"/>
    <w:rsid w:val="0021371D"/>
    <w:rsid w:val="002139B1"/>
    <w:rsid w:val="00213B27"/>
    <w:rsid w:val="0021607B"/>
    <w:rsid w:val="00216132"/>
    <w:rsid w:val="00216B93"/>
    <w:rsid w:val="00220A58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528"/>
    <w:rsid w:val="002276D2"/>
    <w:rsid w:val="0022786C"/>
    <w:rsid w:val="00227953"/>
    <w:rsid w:val="0022797E"/>
    <w:rsid w:val="00230D8E"/>
    <w:rsid w:val="00230F14"/>
    <w:rsid w:val="002311B7"/>
    <w:rsid w:val="002326EB"/>
    <w:rsid w:val="0023655D"/>
    <w:rsid w:val="00236884"/>
    <w:rsid w:val="00237796"/>
    <w:rsid w:val="00241E7A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57917"/>
    <w:rsid w:val="00260911"/>
    <w:rsid w:val="00261110"/>
    <w:rsid w:val="002612AA"/>
    <w:rsid w:val="00261908"/>
    <w:rsid w:val="002622E1"/>
    <w:rsid w:val="00262321"/>
    <w:rsid w:val="00262976"/>
    <w:rsid w:val="00262C60"/>
    <w:rsid w:val="00264226"/>
    <w:rsid w:val="0026581C"/>
    <w:rsid w:val="00265A74"/>
    <w:rsid w:val="00266835"/>
    <w:rsid w:val="00266D08"/>
    <w:rsid w:val="002673A3"/>
    <w:rsid w:val="00267818"/>
    <w:rsid w:val="002678EA"/>
    <w:rsid w:val="0026795B"/>
    <w:rsid w:val="00267AE5"/>
    <w:rsid w:val="00267BD2"/>
    <w:rsid w:val="00267CC7"/>
    <w:rsid w:val="0027144E"/>
    <w:rsid w:val="002738B0"/>
    <w:rsid w:val="002740AB"/>
    <w:rsid w:val="00274193"/>
    <w:rsid w:val="00274812"/>
    <w:rsid w:val="00275764"/>
    <w:rsid w:val="00276D7D"/>
    <w:rsid w:val="00280E47"/>
    <w:rsid w:val="002814F2"/>
    <w:rsid w:val="00282A82"/>
    <w:rsid w:val="00282FE4"/>
    <w:rsid w:val="00283172"/>
    <w:rsid w:val="0028378C"/>
    <w:rsid w:val="0028459E"/>
    <w:rsid w:val="00284FE3"/>
    <w:rsid w:val="002872F2"/>
    <w:rsid w:val="0028744B"/>
    <w:rsid w:val="00287852"/>
    <w:rsid w:val="00287911"/>
    <w:rsid w:val="002908B9"/>
    <w:rsid w:val="00290CC8"/>
    <w:rsid w:val="002911C8"/>
    <w:rsid w:val="00291D1E"/>
    <w:rsid w:val="00293258"/>
    <w:rsid w:val="002939E5"/>
    <w:rsid w:val="00293DE0"/>
    <w:rsid w:val="0029514C"/>
    <w:rsid w:val="00296D6A"/>
    <w:rsid w:val="0029743D"/>
    <w:rsid w:val="002A20A1"/>
    <w:rsid w:val="002A269D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17A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C1B73"/>
    <w:rsid w:val="002C1FF3"/>
    <w:rsid w:val="002C4C6A"/>
    <w:rsid w:val="002C4ECF"/>
    <w:rsid w:val="002C587C"/>
    <w:rsid w:val="002C6678"/>
    <w:rsid w:val="002C7670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2EB5"/>
    <w:rsid w:val="002D3670"/>
    <w:rsid w:val="002D4812"/>
    <w:rsid w:val="002D678A"/>
    <w:rsid w:val="002D7DFF"/>
    <w:rsid w:val="002E01EA"/>
    <w:rsid w:val="002E130E"/>
    <w:rsid w:val="002E226E"/>
    <w:rsid w:val="002E2B9B"/>
    <w:rsid w:val="002E2C75"/>
    <w:rsid w:val="002E4DC7"/>
    <w:rsid w:val="002E4FC0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5D53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6306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29A8"/>
    <w:rsid w:val="00333415"/>
    <w:rsid w:val="00335C9B"/>
    <w:rsid w:val="003370D5"/>
    <w:rsid w:val="00341EF7"/>
    <w:rsid w:val="00342111"/>
    <w:rsid w:val="0034269C"/>
    <w:rsid w:val="00342C89"/>
    <w:rsid w:val="00343C00"/>
    <w:rsid w:val="00343DDF"/>
    <w:rsid w:val="00343EBB"/>
    <w:rsid w:val="00344921"/>
    <w:rsid w:val="00344F3D"/>
    <w:rsid w:val="0034544B"/>
    <w:rsid w:val="003471DF"/>
    <w:rsid w:val="00350AB3"/>
    <w:rsid w:val="003525B6"/>
    <w:rsid w:val="00352894"/>
    <w:rsid w:val="0035342A"/>
    <w:rsid w:val="00353488"/>
    <w:rsid w:val="00355BC2"/>
    <w:rsid w:val="00355C10"/>
    <w:rsid w:val="00355C43"/>
    <w:rsid w:val="0035628C"/>
    <w:rsid w:val="00356295"/>
    <w:rsid w:val="00356621"/>
    <w:rsid w:val="00356E23"/>
    <w:rsid w:val="003574ED"/>
    <w:rsid w:val="00357977"/>
    <w:rsid w:val="00360F5A"/>
    <w:rsid w:val="00362899"/>
    <w:rsid w:val="00363B9A"/>
    <w:rsid w:val="00363F14"/>
    <w:rsid w:val="0036446A"/>
    <w:rsid w:val="003656DB"/>
    <w:rsid w:val="00365F03"/>
    <w:rsid w:val="00367DD8"/>
    <w:rsid w:val="00371580"/>
    <w:rsid w:val="003716FE"/>
    <w:rsid w:val="003723F9"/>
    <w:rsid w:val="00372512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7756F"/>
    <w:rsid w:val="0038011F"/>
    <w:rsid w:val="00380F12"/>
    <w:rsid w:val="003813F2"/>
    <w:rsid w:val="003819FF"/>
    <w:rsid w:val="00381A83"/>
    <w:rsid w:val="00381B06"/>
    <w:rsid w:val="003822DC"/>
    <w:rsid w:val="003828EE"/>
    <w:rsid w:val="00383565"/>
    <w:rsid w:val="003836E9"/>
    <w:rsid w:val="00383B79"/>
    <w:rsid w:val="003843E2"/>
    <w:rsid w:val="003846FE"/>
    <w:rsid w:val="00385377"/>
    <w:rsid w:val="00386536"/>
    <w:rsid w:val="003877E6"/>
    <w:rsid w:val="00387B0C"/>
    <w:rsid w:val="00387F3D"/>
    <w:rsid w:val="0039072B"/>
    <w:rsid w:val="00390F01"/>
    <w:rsid w:val="00391B4C"/>
    <w:rsid w:val="00392A6F"/>
    <w:rsid w:val="00392DF8"/>
    <w:rsid w:val="00392E7C"/>
    <w:rsid w:val="00394205"/>
    <w:rsid w:val="00394432"/>
    <w:rsid w:val="00395155"/>
    <w:rsid w:val="003A14F2"/>
    <w:rsid w:val="003A1F89"/>
    <w:rsid w:val="003A2076"/>
    <w:rsid w:val="003A763E"/>
    <w:rsid w:val="003A793E"/>
    <w:rsid w:val="003B0626"/>
    <w:rsid w:val="003B0827"/>
    <w:rsid w:val="003B09AF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258E"/>
    <w:rsid w:val="003C348C"/>
    <w:rsid w:val="003C34B9"/>
    <w:rsid w:val="003C372A"/>
    <w:rsid w:val="003C4EFC"/>
    <w:rsid w:val="003C58DB"/>
    <w:rsid w:val="003C65DC"/>
    <w:rsid w:val="003C6D28"/>
    <w:rsid w:val="003C72A0"/>
    <w:rsid w:val="003C794E"/>
    <w:rsid w:val="003D07AB"/>
    <w:rsid w:val="003D0C7C"/>
    <w:rsid w:val="003D1338"/>
    <w:rsid w:val="003D2210"/>
    <w:rsid w:val="003D4314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3BBC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4D75"/>
    <w:rsid w:val="0040600C"/>
    <w:rsid w:val="00407C11"/>
    <w:rsid w:val="004107C5"/>
    <w:rsid w:val="00410CFC"/>
    <w:rsid w:val="00412602"/>
    <w:rsid w:val="00412801"/>
    <w:rsid w:val="00412BCD"/>
    <w:rsid w:val="00413CA2"/>
    <w:rsid w:val="00413DC1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550E"/>
    <w:rsid w:val="00425AF0"/>
    <w:rsid w:val="00426352"/>
    <w:rsid w:val="00426B06"/>
    <w:rsid w:val="00426B80"/>
    <w:rsid w:val="0042767F"/>
    <w:rsid w:val="00431217"/>
    <w:rsid w:val="00431371"/>
    <w:rsid w:val="00436FDD"/>
    <w:rsid w:val="00440040"/>
    <w:rsid w:val="00441E95"/>
    <w:rsid w:val="00442D8F"/>
    <w:rsid w:val="00443F74"/>
    <w:rsid w:val="004440BF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2D7C"/>
    <w:rsid w:val="00453EDC"/>
    <w:rsid w:val="004542F9"/>
    <w:rsid w:val="00454C83"/>
    <w:rsid w:val="0045533F"/>
    <w:rsid w:val="00455867"/>
    <w:rsid w:val="00457145"/>
    <w:rsid w:val="004601DB"/>
    <w:rsid w:val="004606F2"/>
    <w:rsid w:val="00460F79"/>
    <w:rsid w:val="00463700"/>
    <w:rsid w:val="00463D6F"/>
    <w:rsid w:val="00465260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4C1A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9BC"/>
    <w:rsid w:val="00482A98"/>
    <w:rsid w:val="004834AC"/>
    <w:rsid w:val="00483559"/>
    <w:rsid w:val="00484EEA"/>
    <w:rsid w:val="0048591A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C83"/>
    <w:rsid w:val="00493B22"/>
    <w:rsid w:val="00493ED9"/>
    <w:rsid w:val="00494A1F"/>
    <w:rsid w:val="00494CB7"/>
    <w:rsid w:val="00494F46"/>
    <w:rsid w:val="00495175"/>
    <w:rsid w:val="00495320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F62"/>
    <w:rsid w:val="004B45AD"/>
    <w:rsid w:val="004B4E37"/>
    <w:rsid w:val="004B7066"/>
    <w:rsid w:val="004C077E"/>
    <w:rsid w:val="004C11E4"/>
    <w:rsid w:val="004C156F"/>
    <w:rsid w:val="004C1602"/>
    <w:rsid w:val="004C2FA3"/>
    <w:rsid w:val="004C3A6D"/>
    <w:rsid w:val="004C6343"/>
    <w:rsid w:val="004C63C7"/>
    <w:rsid w:val="004C729B"/>
    <w:rsid w:val="004D0635"/>
    <w:rsid w:val="004D10EC"/>
    <w:rsid w:val="004D1AA7"/>
    <w:rsid w:val="004D1FFB"/>
    <w:rsid w:val="004D2B57"/>
    <w:rsid w:val="004D34A0"/>
    <w:rsid w:val="004D37D1"/>
    <w:rsid w:val="004D43C9"/>
    <w:rsid w:val="004D5979"/>
    <w:rsid w:val="004D77B7"/>
    <w:rsid w:val="004D7940"/>
    <w:rsid w:val="004D7FE9"/>
    <w:rsid w:val="004E0112"/>
    <w:rsid w:val="004E125A"/>
    <w:rsid w:val="004E1980"/>
    <w:rsid w:val="004E3B29"/>
    <w:rsid w:val="004E4908"/>
    <w:rsid w:val="004E55A5"/>
    <w:rsid w:val="004E59A6"/>
    <w:rsid w:val="004E644A"/>
    <w:rsid w:val="004E7B94"/>
    <w:rsid w:val="004E7F2E"/>
    <w:rsid w:val="004F00CF"/>
    <w:rsid w:val="004F0767"/>
    <w:rsid w:val="004F09DE"/>
    <w:rsid w:val="004F19C5"/>
    <w:rsid w:val="004F25F6"/>
    <w:rsid w:val="004F3F85"/>
    <w:rsid w:val="004F4351"/>
    <w:rsid w:val="004F44FE"/>
    <w:rsid w:val="004F4FB0"/>
    <w:rsid w:val="004F5732"/>
    <w:rsid w:val="004F7BC8"/>
    <w:rsid w:val="00501590"/>
    <w:rsid w:val="00501A4A"/>
    <w:rsid w:val="00501D53"/>
    <w:rsid w:val="0050320F"/>
    <w:rsid w:val="00503A52"/>
    <w:rsid w:val="00503FC6"/>
    <w:rsid w:val="00504463"/>
    <w:rsid w:val="00505C16"/>
    <w:rsid w:val="0051090A"/>
    <w:rsid w:val="00510BAA"/>
    <w:rsid w:val="00511B4E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16F44"/>
    <w:rsid w:val="00521A6A"/>
    <w:rsid w:val="00522479"/>
    <w:rsid w:val="0052273D"/>
    <w:rsid w:val="005248BB"/>
    <w:rsid w:val="0052558C"/>
    <w:rsid w:val="005267D5"/>
    <w:rsid w:val="005269EE"/>
    <w:rsid w:val="00527ECA"/>
    <w:rsid w:val="00527F51"/>
    <w:rsid w:val="00530D72"/>
    <w:rsid w:val="005313F3"/>
    <w:rsid w:val="0053251B"/>
    <w:rsid w:val="00533045"/>
    <w:rsid w:val="005331E0"/>
    <w:rsid w:val="00533934"/>
    <w:rsid w:val="00534B20"/>
    <w:rsid w:val="0053557E"/>
    <w:rsid w:val="00536737"/>
    <w:rsid w:val="00540637"/>
    <w:rsid w:val="00540906"/>
    <w:rsid w:val="00540FD7"/>
    <w:rsid w:val="00541CC2"/>
    <w:rsid w:val="00541F07"/>
    <w:rsid w:val="00542039"/>
    <w:rsid w:val="00543002"/>
    <w:rsid w:val="00543F36"/>
    <w:rsid w:val="00544225"/>
    <w:rsid w:val="00544CA3"/>
    <w:rsid w:val="00545194"/>
    <w:rsid w:val="005457FF"/>
    <w:rsid w:val="00545B59"/>
    <w:rsid w:val="00545EF4"/>
    <w:rsid w:val="00546FFD"/>
    <w:rsid w:val="005473E2"/>
    <w:rsid w:val="00547970"/>
    <w:rsid w:val="00547A5C"/>
    <w:rsid w:val="005513A1"/>
    <w:rsid w:val="0055178F"/>
    <w:rsid w:val="005519DA"/>
    <w:rsid w:val="005544A8"/>
    <w:rsid w:val="00557E6C"/>
    <w:rsid w:val="005605E9"/>
    <w:rsid w:val="005611A8"/>
    <w:rsid w:val="00561D10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414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2BEF"/>
    <w:rsid w:val="005842AF"/>
    <w:rsid w:val="00584A5F"/>
    <w:rsid w:val="0058518C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0F1D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A06F2"/>
    <w:rsid w:val="005A0EEE"/>
    <w:rsid w:val="005A197F"/>
    <w:rsid w:val="005A1EFF"/>
    <w:rsid w:val="005A1FD7"/>
    <w:rsid w:val="005A2039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51A6"/>
    <w:rsid w:val="005D617C"/>
    <w:rsid w:val="005D64ED"/>
    <w:rsid w:val="005D6F71"/>
    <w:rsid w:val="005D706A"/>
    <w:rsid w:val="005E04C1"/>
    <w:rsid w:val="005E0B45"/>
    <w:rsid w:val="005E0BB6"/>
    <w:rsid w:val="005E1630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EB9"/>
    <w:rsid w:val="0060602B"/>
    <w:rsid w:val="006061B1"/>
    <w:rsid w:val="006062FE"/>
    <w:rsid w:val="006069CF"/>
    <w:rsid w:val="006078B6"/>
    <w:rsid w:val="00607B0A"/>
    <w:rsid w:val="00610089"/>
    <w:rsid w:val="00610469"/>
    <w:rsid w:val="0061150D"/>
    <w:rsid w:val="006125F3"/>
    <w:rsid w:val="0061341D"/>
    <w:rsid w:val="00613FD6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3B66"/>
    <w:rsid w:val="00634378"/>
    <w:rsid w:val="0063498D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4AD8"/>
    <w:rsid w:val="00645CEB"/>
    <w:rsid w:val="00647ED1"/>
    <w:rsid w:val="00651063"/>
    <w:rsid w:val="00651955"/>
    <w:rsid w:val="0065294E"/>
    <w:rsid w:val="006537A0"/>
    <w:rsid w:val="00653B1D"/>
    <w:rsid w:val="00653B39"/>
    <w:rsid w:val="00653C92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77C9E"/>
    <w:rsid w:val="0068137E"/>
    <w:rsid w:val="006829E6"/>
    <w:rsid w:val="00683015"/>
    <w:rsid w:val="006841B5"/>
    <w:rsid w:val="00684A7A"/>
    <w:rsid w:val="00685A07"/>
    <w:rsid w:val="00687F1E"/>
    <w:rsid w:val="006900EF"/>
    <w:rsid w:val="00690BC7"/>
    <w:rsid w:val="00692037"/>
    <w:rsid w:val="00692988"/>
    <w:rsid w:val="00695934"/>
    <w:rsid w:val="00695C87"/>
    <w:rsid w:val="006A0C1F"/>
    <w:rsid w:val="006A19E5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1CD2"/>
    <w:rsid w:val="006B2041"/>
    <w:rsid w:val="006B342B"/>
    <w:rsid w:val="006B4BA0"/>
    <w:rsid w:val="006B535D"/>
    <w:rsid w:val="006B5996"/>
    <w:rsid w:val="006B5A99"/>
    <w:rsid w:val="006B5F0F"/>
    <w:rsid w:val="006B64EB"/>
    <w:rsid w:val="006B72CD"/>
    <w:rsid w:val="006B7358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08E"/>
    <w:rsid w:val="006C518E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3323"/>
    <w:rsid w:val="006D3C8E"/>
    <w:rsid w:val="006D42BA"/>
    <w:rsid w:val="006D4403"/>
    <w:rsid w:val="006D4A54"/>
    <w:rsid w:val="006D5082"/>
    <w:rsid w:val="006D5948"/>
    <w:rsid w:val="006D6731"/>
    <w:rsid w:val="006D7405"/>
    <w:rsid w:val="006D7EEC"/>
    <w:rsid w:val="006E16CE"/>
    <w:rsid w:val="006E2A2B"/>
    <w:rsid w:val="006E2CC8"/>
    <w:rsid w:val="006E3749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8E8"/>
    <w:rsid w:val="00723D72"/>
    <w:rsid w:val="00723FC9"/>
    <w:rsid w:val="007245A8"/>
    <w:rsid w:val="00724EA1"/>
    <w:rsid w:val="00724F00"/>
    <w:rsid w:val="00725BE2"/>
    <w:rsid w:val="0072613F"/>
    <w:rsid w:val="00726914"/>
    <w:rsid w:val="00726DEA"/>
    <w:rsid w:val="00730B33"/>
    <w:rsid w:val="00733BA1"/>
    <w:rsid w:val="007345A8"/>
    <w:rsid w:val="00734D2A"/>
    <w:rsid w:val="007350E8"/>
    <w:rsid w:val="00735EA8"/>
    <w:rsid w:val="00735FA0"/>
    <w:rsid w:val="007373D8"/>
    <w:rsid w:val="00741DCD"/>
    <w:rsid w:val="00742215"/>
    <w:rsid w:val="00742361"/>
    <w:rsid w:val="00742C8D"/>
    <w:rsid w:val="0074395E"/>
    <w:rsid w:val="00744297"/>
    <w:rsid w:val="00744674"/>
    <w:rsid w:val="007453A9"/>
    <w:rsid w:val="00746BCB"/>
    <w:rsid w:val="00747A28"/>
    <w:rsid w:val="00747C56"/>
    <w:rsid w:val="00747FB1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7407"/>
    <w:rsid w:val="007574F4"/>
    <w:rsid w:val="00757B00"/>
    <w:rsid w:val="00760454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677ED"/>
    <w:rsid w:val="00771D42"/>
    <w:rsid w:val="007732C4"/>
    <w:rsid w:val="00773E20"/>
    <w:rsid w:val="007744D2"/>
    <w:rsid w:val="00774503"/>
    <w:rsid w:val="007745DF"/>
    <w:rsid w:val="00775BBA"/>
    <w:rsid w:val="00775DB8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734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DB8"/>
    <w:rsid w:val="007A0EA1"/>
    <w:rsid w:val="007A2398"/>
    <w:rsid w:val="007A3098"/>
    <w:rsid w:val="007A3596"/>
    <w:rsid w:val="007A46A4"/>
    <w:rsid w:val="007A5300"/>
    <w:rsid w:val="007A5B60"/>
    <w:rsid w:val="007A609E"/>
    <w:rsid w:val="007A647C"/>
    <w:rsid w:val="007A6570"/>
    <w:rsid w:val="007A657F"/>
    <w:rsid w:val="007A6BD3"/>
    <w:rsid w:val="007A7048"/>
    <w:rsid w:val="007A78D9"/>
    <w:rsid w:val="007A7B0D"/>
    <w:rsid w:val="007A7FC8"/>
    <w:rsid w:val="007B1898"/>
    <w:rsid w:val="007B3610"/>
    <w:rsid w:val="007B44DB"/>
    <w:rsid w:val="007B4730"/>
    <w:rsid w:val="007B5854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884"/>
    <w:rsid w:val="007E0951"/>
    <w:rsid w:val="007E19AE"/>
    <w:rsid w:val="007E2F9F"/>
    <w:rsid w:val="007E3928"/>
    <w:rsid w:val="007E4E4F"/>
    <w:rsid w:val="007E5112"/>
    <w:rsid w:val="007E541C"/>
    <w:rsid w:val="007E5EDF"/>
    <w:rsid w:val="007E6907"/>
    <w:rsid w:val="007F040C"/>
    <w:rsid w:val="007F0798"/>
    <w:rsid w:val="007F132B"/>
    <w:rsid w:val="007F2123"/>
    <w:rsid w:val="007F28DA"/>
    <w:rsid w:val="007F299E"/>
    <w:rsid w:val="007F2EA7"/>
    <w:rsid w:val="007F3B8F"/>
    <w:rsid w:val="007F4455"/>
    <w:rsid w:val="007F4788"/>
    <w:rsid w:val="007F4B43"/>
    <w:rsid w:val="007F4F7C"/>
    <w:rsid w:val="007F546E"/>
    <w:rsid w:val="007F6516"/>
    <w:rsid w:val="007F6F7D"/>
    <w:rsid w:val="008001C7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1047B"/>
    <w:rsid w:val="00810616"/>
    <w:rsid w:val="00810D37"/>
    <w:rsid w:val="00811154"/>
    <w:rsid w:val="0081136F"/>
    <w:rsid w:val="00811866"/>
    <w:rsid w:val="0081224A"/>
    <w:rsid w:val="0081244A"/>
    <w:rsid w:val="00815D2E"/>
    <w:rsid w:val="008163AB"/>
    <w:rsid w:val="00817BD7"/>
    <w:rsid w:val="0082131E"/>
    <w:rsid w:val="0082201C"/>
    <w:rsid w:val="00822317"/>
    <w:rsid w:val="008226DC"/>
    <w:rsid w:val="008230DD"/>
    <w:rsid w:val="008236BC"/>
    <w:rsid w:val="008238F1"/>
    <w:rsid w:val="00823FAF"/>
    <w:rsid w:val="00825E68"/>
    <w:rsid w:val="00826951"/>
    <w:rsid w:val="00826B78"/>
    <w:rsid w:val="00830180"/>
    <w:rsid w:val="00831A54"/>
    <w:rsid w:val="00831EF8"/>
    <w:rsid w:val="00832602"/>
    <w:rsid w:val="00832DB4"/>
    <w:rsid w:val="00833725"/>
    <w:rsid w:val="00833F79"/>
    <w:rsid w:val="008340BB"/>
    <w:rsid w:val="0083615B"/>
    <w:rsid w:val="008361BB"/>
    <w:rsid w:val="00836701"/>
    <w:rsid w:val="00836FC0"/>
    <w:rsid w:val="00837100"/>
    <w:rsid w:val="00841236"/>
    <w:rsid w:val="008423E8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823"/>
    <w:rsid w:val="00857A60"/>
    <w:rsid w:val="00857C1B"/>
    <w:rsid w:val="008608E6"/>
    <w:rsid w:val="008641C2"/>
    <w:rsid w:val="008648B7"/>
    <w:rsid w:val="0086550B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59BF"/>
    <w:rsid w:val="00877B3C"/>
    <w:rsid w:val="00877DC8"/>
    <w:rsid w:val="008809E1"/>
    <w:rsid w:val="008814E2"/>
    <w:rsid w:val="00882538"/>
    <w:rsid w:val="008832FF"/>
    <w:rsid w:val="00884BBA"/>
    <w:rsid w:val="0088734D"/>
    <w:rsid w:val="00890BC2"/>
    <w:rsid w:val="00890DF6"/>
    <w:rsid w:val="00892123"/>
    <w:rsid w:val="00892639"/>
    <w:rsid w:val="00892EAA"/>
    <w:rsid w:val="0089418D"/>
    <w:rsid w:val="0089423F"/>
    <w:rsid w:val="00894AD3"/>
    <w:rsid w:val="00894BF9"/>
    <w:rsid w:val="008954A4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A794E"/>
    <w:rsid w:val="008B0D74"/>
    <w:rsid w:val="008B1142"/>
    <w:rsid w:val="008B1723"/>
    <w:rsid w:val="008B54D1"/>
    <w:rsid w:val="008B6787"/>
    <w:rsid w:val="008B69BC"/>
    <w:rsid w:val="008B6A53"/>
    <w:rsid w:val="008B7771"/>
    <w:rsid w:val="008B780E"/>
    <w:rsid w:val="008B7827"/>
    <w:rsid w:val="008B7847"/>
    <w:rsid w:val="008C196B"/>
    <w:rsid w:val="008C1F75"/>
    <w:rsid w:val="008C31B5"/>
    <w:rsid w:val="008C4995"/>
    <w:rsid w:val="008C50FE"/>
    <w:rsid w:val="008C578A"/>
    <w:rsid w:val="008C5A29"/>
    <w:rsid w:val="008C6C0A"/>
    <w:rsid w:val="008C77C7"/>
    <w:rsid w:val="008D0BD0"/>
    <w:rsid w:val="008D0C8B"/>
    <w:rsid w:val="008D0DE5"/>
    <w:rsid w:val="008D1189"/>
    <w:rsid w:val="008D56B8"/>
    <w:rsid w:val="008D73A8"/>
    <w:rsid w:val="008E05B5"/>
    <w:rsid w:val="008E1DC9"/>
    <w:rsid w:val="008E33C0"/>
    <w:rsid w:val="008E34B1"/>
    <w:rsid w:val="008E390A"/>
    <w:rsid w:val="008E393B"/>
    <w:rsid w:val="008E40BB"/>
    <w:rsid w:val="008E40E2"/>
    <w:rsid w:val="008E4E69"/>
    <w:rsid w:val="008E51AD"/>
    <w:rsid w:val="008E5216"/>
    <w:rsid w:val="008E55A1"/>
    <w:rsid w:val="008E598D"/>
    <w:rsid w:val="008F00B0"/>
    <w:rsid w:val="008F0728"/>
    <w:rsid w:val="008F0E24"/>
    <w:rsid w:val="008F28A2"/>
    <w:rsid w:val="008F3C07"/>
    <w:rsid w:val="008F45FE"/>
    <w:rsid w:val="008F4825"/>
    <w:rsid w:val="008F49B9"/>
    <w:rsid w:val="008F4B7A"/>
    <w:rsid w:val="008F4C67"/>
    <w:rsid w:val="008F6E88"/>
    <w:rsid w:val="008F7023"/>
    <w:rsid w:val="008F7A8B"/>
    <w:rsid w:val="008F7E39"/>
    <w:rsid w:val="009001ED"/>
    <w:rsid w:val="00900DB6"/>
    <w:rsid w:val="0090147B"/>
    <w:rsid w:val="00901671"/>
    <w:rsid w:val="009025A8"/>
    <w:rsid w:val="009028D3"/>
    <w:rsid w:val="00902FE7"/>
    <w:rsid w:val="00903CDE"/>
    <w:rsid w:val="00904670"/>
    <w:rsid w:val="009046DD"/>
    <w:rsid w:val="009066B4"/>
    <w:rsid w:val="009068E4"/>
    <w:rsid w:val="00907C0C"/>
    <w:rsid w:val="0091076A"/>
    <w:rsid w:val="00910C03"/>
    <w:rsid w:val="009129A7"/>
    <w:rsid w:val="00912FE2"/>
    <w:rsid w:val="009142F8"/>
    <w:rsid w:val="009144FC"/>
    <w:rsid w:val="0091466E"/>
    <w:rsid w:val="00914A96"/>
    <w:rsid w:val="00914AC5"/>
    <w:rsid w:val="00915150"/>
    <w:rsid w:val="009152A5"/>
    <w:rsid w:val="00915629"/>
    <w:rsid w:val="00915726"/>
    <w:rsid w:val="009157A9"/>
    <w:rsid w:val="00916BA8"/>
    <w:rsid w:val="009209BA"/>
    <w:rsid w:val="00922744"/>
    <w:rsid w:val="009234F3"/>
    <w:rsid w:val="00924EBC"/>
    <w:rsid w:val="009253A5"/>
    <w:rsid w:val="009254DB"/>
    <w:rsid w:val="009260CA"/>
    <w:rsid w:val="00926D34"/>
    <w:rsid w:val="00930B70"/>
    <w:rsid w:val="00932016"/>
    <w:rsid w:val="00932CED"/>
    <w:rsid w:val="00932D31"/>
    <w:rsid w:val="00932ED6"/>
    <w:rsid w:val="009341A7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63D"/>
    <w:rsid w:val="009637AB"/>
    <w:rsid w:val="009648B5"/>
    <w:rsid w:val="00965014"/>
    <w:rsid w:val="00965084"/>
    <w:rsid w:val="00965A52"/>
    <w:rsid w:val="00965D42"/>
    <w:rsid w:val="00965E60"/>
    <w:rsid w:val="009663D6"/>
    <w:rsid w:val="00966A51"/>
    <w:rsid w:val="00967708"/>
    <w:rsid w:val="009678BE"/>
    <w:rsid w:val="00967E1F"/>
    <w:rsid w:val="009702EF"/>
    <w:rsid w:val="00970D23"/>
    <w:rsid w:val="0097456F"/>
    <w:rsid w:val="00974B02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1A8C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3C22"/>
    <w:rsid w:val="009A4E4A"/>
    <w:rsid w:val="009A5197"/>
    <w:rsid w:val="009A66CF"/>
    <w:rsid w:val="009A76F3"/>
    <w:rsid w:val="009A7AB9"/>
    <w:rsid w:val="009A7D58"/>
    <w:rsid w:val="009B163D"/>
    <w:rsid w:val="009B164D"/>
    <w:rsid w:val="009B1CA1"/>
    <w:rsid w:val="009B3C41"/>
    <w:rsid w:val="009B3C4E"/>
    <w:rsid w:val="009B42FC"/>
    <w:rsid w:val="009B4E41"/>
    <w:rsid w:val="009B53A9"/>
    <w:rsid w:val="009B53B9"/>
    <w:rsid w:val="009B6013"/>
    <w:rsid w:val="009B67B0"/>
    <w:rsid w:val="009B7785"/>
    <w:rsid w:val="009C0145"/>
    <w:rsid w:val="009C03F5"/>
    <w:rsid w:val="009C3CE8"/>
    <w:rsid w:val="009C5A32"/>
    <w:rsid w:val="009C69CB"/>
    <w:rsid w:val="009D00CA"/>
    <w:rsid w:val="009D0322"/>
    <w:rsid w:val="009D353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1BA7"/>
    <w:rsid w:val="009E3E3B"/>
    <w:rsid w:val="009E4B99"/>
    <w:rsid w:val="009E61C8"/>
    <w:rsid w:val="009E74DE"/>
    <w:rsid w:val="009F0D2E"/>
    <w:rsid w:val="009F18A1"/>
    <w:rsid w:val="009F2312"/>
    <w:rsid w:val="009F3A88"/>
    <w:rsid w:val="009F5DFE"/>
    <w:rsid w:val="009F7AD2"/>
    <w:rsid w:val="00A00B9B"/>
    <w:rsid w:val="00A00E74"/>
    <w:rsid w:val="00A03AB0"/>
    <w:rsid w:val="00A04023"/>
    <w:rsid w:val="00A062F2"/>
    <w:rsid w:val="00A0676B"/>
    <w:rsid w:val="00A072C3"/>
    <w:rsid w:val="00A07E7F"/>
    <w:rsid w:val="00A07F55"/>
    <w:rsid w:val="00A07F87"/>
    <w:rsid w:val="00A10196"/>
    <w:rsid w:val="00A10D80"/>
    <w:rsid w:val="00A1121C"/>
    <w:rsid w:val="00A12389"/>
    <w:rsid w:val="00A1279E"/>
    <w:rsid w:val="00A149D2"/>
    <w:rsid w:val="00A168EB"/>
    <w:rsid w:val="00A172E7"/>
    <w:rsid w:val="00A20B93"/>
    <w:rsid w:val="00A21329"/>
    <w:rsid w:val="00A21E84"/>
    <w:rsid w:val="00A245E9"/>
    <w:rsid w:val="00A24DFB"/>
    <w:rsid w:val="00A25BCB"/>
    <w:rsid w:val="00A26DBD"/>
    <w:rsid w:val="00A26F58"/>
    <w:rsid w:val="00A27366"/>
    <w:rsid w:val="00A30B22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341A"/>
    <w:rsid w:val="00A457E0"/>
    <w:rsid w:val="00A47CAD"/>
    <w:rsid w:val="00A47CF9"/>
    <w:rsid w:val="00A47E49"/>
    <w:rsid w:val="00A47FA0"/>
    <w:rsid w:val="00A50C72"/>
    <w:rsid w:val="00A50CCB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0A9"/>
    <w:rsid w:val="00A74367"/>
    <w:rsid w:val="00A74C8A"/>
    <w:rsid w:val="00A75151"/>
    <w:rsid w:val="00A761A8"/>
    <w:rsid w:val="00A775BE"/>
    <w:rsid w:val="00A77F27"/>
    <w:rsid w:val="00A80229"/>
    <w:rsid w:val="00A80536"/>
    <w:rsid w:val="00A8147B"/>
    <w:rsid w:val="00A84029"/>
    <w:rsid w:val="00A84270"/>
    <w:rsid w:val="00A857DB"/>
    <w:rsid w:val="00A85D90"/>
    <w:rsid w:val="00A868DE"/>
    <w:rsid w:val="00A8739A"/>
    <w:rsid w:val="00A90876"/>
    <w:rsid w:val="00A90D9E"/>
    <w:rsid w:val="00A91BB2"/>
    <w:rsid w:val="00A91DCF"/>
    <w:rsid w:val="00A92660"/>
    <w:rsid w:val="00A92718"/>
    <w:rsid w:val="00A95249"/>
    <w:rsid w:val="00A95615"/>
    <w:rsid w:val="00A95A6B"/>
    <w:rsid w:val="00A96988"/>
    <w:rsid w:val="00A9699C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A73DB"/>
    <w:rsid w:val="00AB07B6"/>
    <w:rsid w:val="00AB09D3"/>
    <w:rsid w:val="00AB1123"/>
    <w:rsid w:val="00AB2C90"/>
    <w:rsid w:val="00AB36C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4F9"/>
    <w:rsid w:val="00AC0528"/>
    <w:rsid w:val="00AC1755"/>
    <w:rsid w:val="00AC1B4B"/>
    <w:rsid w:val="00AC5490"/>
    <w:rsid w:val="00AC61A7"/>
    <w:rsid w:val="00AC635C"/>
    <w:rsid w:val="00AD1E4A"/>
    <w:rsid w:val="00AD2D04"/>
    <w:rsid w:val="00AD4423"/>
    <w:rsid w:val="00AD442F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0B7"/>
    <w:rsid w:val="00AE375F"/>
    <w:rsid w:val="00AE420D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57E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106D2"/>
    <w:rsid w:val="00B10E6A"/>
    <w:rsid w:val="00B10FDE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17DC0"/>
    <w:rsid w:val="00B2035D"/>
    <w:rsid w:val="00B2058B"/>
    <w:rsid w:val="00B20605"/>
    <w:rsid w:val="00B22CC1"/>
    <w:rsid w:val="00B23904"/>
    <w:rsid w:val="00B23BFB"/>
    <w:rsid w:val="00B23EB7"/>
    <w:rsid w:val="00B24A95"/>
    <w:rsid w:val="00B24DAB"/>
    <w:rsid w:val="00B24E39"/>
    <w:rsid w:val="00B25C6D"/>
    <w:rsid w:val="00B27656"/>
    <w:rsid w:val="00B27A0A"/>
    <w:rsid w:val="00B27D31"/>
    <w:rsid w:val="00B313ED"/>
    <w:rsid w:val="00B315B6"/>
    <w:rsid w:val="00B33F83"/>
    <w:rsid w:val="00B34430"/>
    <w:rsid w:val="00B34A68"/>
    <w:rsid w:val="00B35E56"/>
    <w:rsid w:val="00B36FB4"/>
    <w:rsid w:val="00B377DA"/>
    <w:rsid w:val="00B40634"/>
    <w:rsid w:val="00B40D45"/>
    <w:rsid w:val="00B41792"/>
    <w:rsid w:val="00B430D7"/>
    <w:rsid w:val="00B43466"/>
    <w:rsid w:val="00B440B6"/>
    <w:rsid w:val="00B4438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56B"/>
    <w:rsid w:val="00B54755"/>
    <w:rsid w:val="00B54ADA"/>
    <w:rsid w:val="00B54C30"/>
    <w:rsid w:val="00B563D5"/>
    <w:rsid w:val="00B56766"/>
    <w:rsid w:val="00B568A6"/>
    <w:rsid w:val="00B60088"/>
    <w:rsid w:val="00B6192E"/>
    <w:rsid w:val="00B62A90"/>
    <w:rsid w:val="00B64314"/>
    <w:rsid w:val="00B65E23"/>
    <w:rsid w:val="00B660B5"/>
    <w:rsid w:val="00B6620E"/>
    <w:rsid w:val="00B6681A"/>
    <w:rsid w:val="00B66EFD"/>
    <w:rsid w:val="00B703FE"/>
    <w:rsid w:val="00B70414"/>
    <w:rsid w:val="00B70B09"/>
    <w:rsid w:val="00B71D2D"/>
    <w:rsid w:val="00B73775"/>
    <w:rsid w:val="00B73F85"/>
    <w:rsid w:val="00B74414"/>
    <w:rsid w:val="00B74A93"/>
    <w:rsid w:val="00B74D13"/>
    <w:rsid w:val="00B74E82"/>
    <w:rsid w:val="00B766E3"/>
    <w:rsid w:val="00B77213"/>
    <w:rsid w:val="00B77219"/>
    <w:rsid w:val="00B806FD"/>
    <w:rsid w:val="00B808F7"/>
    <w:rsid w:val="00B80D59"/>
    <w:rsid w:val="00B80D5F"/>
    <w:rsid w:val="00B828C5"/>
    <w:rsid w:val="00B82C79"/>
    <w:rsid w:val="00B82F2C"/>
    <w:rsid w:val="00B8316D"/>
    <w:rsid w:val="00B846E0"/>
    <w:rsid w:val="00B859D6"/>
    <w:rsid w:val="00B85F5F"/>
    <w:rsid w:val="00B86BA9"/>
    <w:rsid w:val="00B86F7E"/>
    <w:rsid w:val="00B8756B"/>
    <w:rsid w:val="00B87F22"/>
    <w:rsid w:val="00B90825"/>
    <w:rsid w:val="00B9198F"/>
    <w:rsid w:val="00B91AC0"/>
    <w:rsid w:val="00B92451"/>
    <w:rsid w:val="00B931CD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E7"/>
    <w:rsid w:val="00BA488D"/>
    <w:rsid w:val="00BA4ABD"/>
    <w:rsid w:val="00BA69B2"/>
    <w:rsid w:val="00BA71D5"/>
    <w:rsid w:val="00BA7755"/>
    <w:rsid w:val="00BB0467"/>
    <w:rsid w:val="00BB0585"/>
    <w:rsid w:val="00BB21BD"/>
    <w:rsid w:val="00BB2210"/>
    <w:rsid w:val="00BB23BA"/>
    <w:rsid w:val="00BB31CC"/>
    <w:rsid w:val="00BB3A28"/>
    <w:rsid w:val="00BB3A64"/>
    <w:rsid w:val="00BB65D1"/>
    <w:rsid w:val="00BB674F"/>
    <w:rsid w:val="00BB6A06"/>
    <w:rsid w:val="00BC11A1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3D0F"/>
    <w:rsid w:val="00BD4A1A"/>
    <w:rsid w:val="00BD5A5B"/>
    <w:rsid w:val="00BD5B69"/>
    <w:rsid w:val="00BE10F4"/>
    <w:rsid w:val="00BE2951"/>
    <w:rsid w:val="00BE3F86"/>
    <w:rsid w:val="00BE459E"/>
    <w:rsid w:val="00BE4628"/>
    <w:rsid w:val="00BE49DD"/>
    <w:rsid w:val="00BE5425"/>
    <w:rsid w:val="00BE5D86"/>
    <w:rsid w:val="00BE6BEF"/>
    <w:rsid w:val="00BE6DEE"/>
    <w:rsid w:val="00BE74BC"/>
    <w:rsid w:val="00BE797D"/>
    <w:rsid w:val="00BE7A85"/>
    <w:rsid w:val="00BE7E27"/>
    <w:rsid w:val="00BF0201"/>
    <w:rsid w:val="00BF07BF"/>
    <w:rsid w:val="00BF0BD9"/>
    <w:rsid w:val="00BF12A2"/>
    <w:rsid w:val="00BF1DAB"/>
    <w:rsid w:val="00BF2F4D"/>
    <w:rsid w:val="00BF313B"/>
    <w:rsid w:val="00BF4DB6"/>
    <w:rsid w:val="00BF5C46"/>
    <w:rsid w:val="00BF5CD8"/>
    <w:rsid w:val="00BF77F4"/>
    <w:rsid w:val="00C00EEA"/>
    <w:rsid w:val="00C01EEE"/>
    <w:rsid w:val="00C0441E"/>
    <w:rsid w:val="00C04C5E"/>
    <w:rsid w:val="00C04D51"/>
    <w:rsid w:val="00C04E57"/>
    <w:rsid w:val="00C05E3E"/>
    <w:rsid w:val="00C06A29"/>
    <w:rsid w:val="00C06A90"/>
    <w:rsid w:val="00C07091"/>
    <w:rsid w:val="00C0794C"/>
    <w:rsid w:val="00C1031F"/>
    <w:rsid w:val="00C1428A"/>
    <w:rsid w:val="00C14319"/>
    <w:rsid w:val="00C14384"/>
    <w:rsid w:val="00C154A8"/>
    <w:rsid w:val="00C15B2F"/>
    <w:rsid w:val="00C2086B"/>
    <w:rsid w:val="00C216FF"/>
    <w:rsid w:val="00C21D9A"/>
    <w:rsid w:val="00C22002"/>
    <w:rsid w:val="00C2331B"/>
    <w:rsid w:val="00C23E3E"/>
    <w:rsid w:val="00C24A84"/>
    <w:rsid w:val="00C24F42"/>
    <w:rsid w:val="00C25934"/>
    <w:rsid w:val="00C2659B"/>
    <w:rsid w:val="00C26E12"/>
    <w:rsid w:val="00C272D8"/>
    <w:rsid w:val="00C27796"/>
    <w:rsid w:val="00C27863"/>
    <w:rsid w:val="00C3161C"/>
    <w:rsid w:val="00C31C58"/>
    <w:rsid w:val="00C32C49"/>
    <w:rsid w:val="00C3347C"/>
    <w:rsid w:val="00C335DE"/>
    <w:rsid w:val="00C34203"/>
    <w:rsid w:val="00C35431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4CA"/>
    <w:rsid w:val="00C52B0A"/>
    <w:rsid w:val="00C52CC7"/>
    <w:rsid w:val="00C53BDB"/>
    <w:rsid w:val="00C53DB3"/>
    <w:rsid w:val="00C54AED"/>
    <w:rsid w:val="00C555B5"/>
    <w:rsid w:val="00C55FCF"/>
    <w:rsid w:val="00C56DC3"/>
    <w:rsid w:val="00C574A4"/>
    <w:rsid w:val="00C60229"/>
    <w:rsid w:val="00C60E4C"/>
    <w:rsid w:val="00C61013"/>
    <w:rsid w:val="00C616FC"/>
    <w:rsid w:val="00C618D9"/>
    <w:rsid w:val="00C6214C"/>
    <w:rsid w:val="00C628C6"/>
    <w:rsid w:val="00C63094"/>
    <w:rsid w:val="00C64263"/>
    <w:rsid w:val="00C64B60"/>
    <w:rsid w:val="00C64BEA"/>
    <w:rsid w:val="00C6584F"/>
    <w:rsid w:val="00C65949"/>
    <w:rsid w:val="00C65DFD"/>
    <w:rsid w:val="00C702B5"/>
    <w:rsid w:val="00C7091C"/>
    <w:rsid w:val="00C70B04"/>
    <w:rsid w:val="00C70C0E"/>
    <w:rsid w:val="00C71856"/>
    <w:rsid w:val="00C71D6A"/>
    <w:rsid w:val="00C7267E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A1A"/>
    <w:rsid w:val="00C83AFF"/>
    <w:rsid w:val="00C83F77"/>
    <w:rsid w:val="00C8423E"/>
    <w:rsid w:val="00C84D15"/>
    <w:rsid w:val="00C8508B"/>
    <w:rsid w:val="00C87BB9"/>
    <w:rsid w:val="00C90AA2"/>
    <w:rsid w:val="00C90C36"/>
    <w:rsid w:val="00C91E57"/>
    <w:rsid w:val="00C9213B"/>
    <w:rsid w:val="00C9244B"/>
    <w:rsid w:val="00C92A58"/>
    <w:rsid w:val="00C92E4F"/>
    <w:rsid w:val="00C934F1"/>
    <w:rsid w:val="00C93549"/>
    <w:rsid w:val="00C93CD0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DAC"/>
    <w:rsid w:val="00CC2FCC"/>
    <w:rsid w:val="00CC37FF"/>
    <w:rsid w:val="00CC44C8"/>
    <w:rsid w:val="00CC4585"/>
    <w:rsid w:val="00CC6A0A"/>
    <w:rsid w:val="00CC6ED1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51"/>
    <w:rsid w:val="00CE2DBE"/>
    <w:rsid w:val="00CE331B"/>
    <w:rsid w:val="00CE371F"/>
    <w:rsid w:val="00CE4191"/>
    <w:rsid w:val="00CE49CE"/>
    <w:rsid w:val="00CE4E67"/>
    <w:rsid w:val="00CE534F"/>
    <w:rsid w:val="00CE567A"/>
    <w:rsid w:val="00CE5D42"/>
    <w:rsid w:val="00CE66C4"/>
    <w:rsid w:val="00CE7B7C"/>
    <w:rsid w:val="00CF02D8"/>
    <w:rsid w:val="00CF0354"/>
    <w:rsid w:val="00CF04E5"/>
    <w:rsid w:val="00CF10F2"/>
    <w:rsid w:val="00CF11BF"/>
    <w:rsid w:val="00CF227F"/>
    <w:rsid w:val="00CF25DA"/>
    <w:rsid w:val="00CF2946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1FBE"/>
    <w:rsid w:val="00D02763"/>
    <w:rsid w:val="00D03816"/>
    <w:rsid w:val="00D0470A"/>
    <w:rsid w:val="00D047FA"/>
    <w:rsid w:val="00D05FEB"/>
    <w:rsid w:val="00D06098"/>
    <w:rsid w:val="00D06680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71B"/>
    <w:rsid w:val="00D16C8F"/>
    <w:rsid w:val="00D177D5"/>
    <w:rsid w:val="00D179A9"/>
    <w:rsid w:val="00D20449"/>
    <w:rsid w:val="00D2183B"/>
    <w:rsid w:val="00D2252C"/>
    <w:rsid w:val="00D227E2"/>
    <w:rsid w:val="00D234F1"/>
    <w:rsid w:val="00D23E08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F8B"/>
    <w:rsid w:val="00D559B7"/>
    <w:rsid w:val="00D55B67"/>
    <w:rsid w:val="00D5746B"/>
    <w:rsid w:val="00D60413"/>
    <w:rsid w:val="00D61A9D"/>
    <w:rsid w:val="00D61D3A"/>
    <w:rsid w:val="00D62512"/>
    <w:rsid w:val="00D637E7"/>
    <w:rsid w:val="00D63AA0"/>
    <w:rsid w:val="00D64354"/>
    <w:rsid w:val="00D64C64"/>
    <w:rsid w:val="00D64C6E"/>
    <w:rsid w:val="00D65676"/>
    <w:rsid w:val="00D664F7"/>
    <w:rsid w:val="00D67508"/>
    <w:rsid w:val="00D67881"/>
    <w:rsid w:val="00D709DC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085C"/>
    <w:rsid w:val="00D81E51"/>
    <w:rsid w:val="00D823F7"/>
    <w:rsid w:val="00D8248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6049"/>
    <w:rsid w:val="00D96A6E"/>
    <w:rsid w:val="00D96C1F"/>
    <w:rsid w:val="00D96D76"/>
    <w:rsid w:val="00D97771"/>
    <w:rsid w:val="00DA3757"/>
    <w:rsid w:val="00DA3F86"/>
    <w:rsid w:val="00DA533B"/>
    <w:rsid w:val="00DA5418"/>
    <w:rsid w:val="00DA6CCF"/>
    <w:rsid w:val="00DA718E"/>
    <w:rsid w:val="00DA7457"/>
    <w:rsid w:val="00DA794D"/>
    <w:rsid w:val="00DB0271"/>
    <w:rsid w:val="00DB04EA"/>
    <w:rsid w:val="00DB12DB"/>
    <w:rsid w:val="00DB17BE"/>
    <w:rsid w:val="00DB1D0C"/>
    <w:rsid w:val="00DB1DB6"/>
    <w:rsid w:val="00DB1F80"/>
    <w:rsid w:val="00DB40E1"/>
    <w:rsid w:val="00DB4595"/>
    <w:rsid w:val="00DB51D5"/>
    <w:rsid w:val="00DB672C"/>
    <w:rsid w:val="00DB6DC2"/>
    <w:rsid w:val="00DB71FE"/>
    <w:rsid w:val="00DC071E"/>
    <w:rsid w:val="00DC1966"/>
    <w:rsid w:val="00DC23D2"/>
    <w:rsid w:val="00DC27B8"/>
    <w:rsid w:val="00DC2FAC"/>
    <w:rsid w:val="00DC2FF9"/>
    <w:rsid w:val="00DC335A"/>
    <w:rsid w:val="00DC35FE"/>
    <w:rsid w:val="00DD0568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4AE9"/>
    <w:rsid w:val="00DE5317"/>
    <w:rsid w:val="00DE55DF"/>
    <w:rsid w:val="00DE634A"/>
    <w:rsid w:val="00DE77C8"/>
    <w:rsid w:val="00DE7AD5"/>
    <w:rsid w:val="00DE7EAA"/>
    <w:rsid w:val="00DF2D78"/>
    <w:rsid w:val="00DF4305"/>
    <w:rsid w:val="00DF48AA"/>
    <w:rsid w:val="00DF59E2"/>
    <w:rsid w:val="00E0050F"/>
    <w:rsid w:val="00E01D52"/>
    <w:rsid w:val="00E02846"/>
    <w:rsid w:val="00E031A5"/>
    <w:rsid w:val="00E036C4"/>
    <w:rsid w:val="00E0406C"/>
    <w:rsid w:val="00E044EF"/>
    <w:rsid w:val="00E0464F"/>
    <w:rsid w:val="00E0489D"/>
    <w:rsid w:val="00E059BF"/>
    <w:rsid w:val="00E07738"/>
    <w:rsid w:val="00E07EE9"/>
    <w:rsid w:val="00E11E7D"/>
    <w:rsid w:val="00E11EC4"/>
    <w:rsid w:val="00E12ADE"/>
    <w:rsid w:val="00E133C5"/>
    <w:rsid w:val="00E140A2"/>
    <w:rsid w:val="00E141DF"/>
    <w:rsid w:val="00E143E9"/>
    <w:rsid w:val="00E1458D"/>
    <w:rsid w:val="00E146B3"/>
    <w:rsid w:val="00E14802"/>
    <w:rsid w:val="00E15AB8"/>
    <w:rsid w:val="00E15F90"/>
    <w:rsid w:val="00E168F3"/>
    <w:rsid w:val="00E17239"/>
    <w:rsid w:val="00E17948"/>
    <w:rsid w:val="00E202B8"/>
    <w:rsid w:val="00E2067D"/>
    <w:rsid w:val="00E21AD1"/>
    <w:rsid w:val="00E21B32"/>
    <w:rsid w:val="00E21D28"/>
    <w:rsid w:val="00E233DF"/>
    <w:rsid w:val="00E24516"/>
    <w:rsid w:val="00E24AEA"/>
    <w:rsid w:val="00E24EAE"/>
    <w:rsid w:val="00E25147"/>
    <w:rsid w:val="00E26E0E"/>
    <w:rsid w:val="00E303A2"/>
    <w:rsid w:val="00E31422"/>
    <w:rsid w:val="00E31811"/>
    <w:rsid w:val="00E31821"/>
    <w:rsid w:val="00E31CCE"/>
    <w:rsid w:val="00E32386"/>
    <w:rsid w:val="00E337B7"/>
    <w:rsid w:val="00E33F8F"/>
    <w:rsid w:val="00E34CAE"/>
    <w:rsid w:val="00E36004"/>
    <w:rsid w:val="00E36613"/>
    <w:rsid w:val="00E36819"/>
    <w:rsid w:val="00E36847"/>
    <w:rsid w:val="00E37414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5FF6"/>
    <w:rsid w:val="00E460FD"/>
    <w:rsid w:val="00E47046"/>
    <w:rsid w:val="00E470A2"/>
    <w:rsid w:val="00E4728C"/>
    <w:rsid w:val="00E47B84"/>
    <w:rsid w:val="00E50346"/>
    <w:rsid w:val="00E5058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33EE"/>
    <w:rsid w:val="00E65056"/>
    <w:rsid w:val="00E66828"/>
    <w:rsid w:val="00E6691D"/>
    <w:rsid w:val="00E66B10"/>
    <w:rsid w:val="00E678B3"/>
    <w:rsid w:val="00E67F7B"/>
    <w:rsid w:val="00E716A2"/>
    <w:rsid w:val="00E71B50"/>
    <w:rsid w:val="00E744AE"/>
    <w:rsid w:val="00E76264"/>
    <w:rsid w:val="00E76AFA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3DDE"/>
    <w:rsid w:val="00E84734"/>
    <w:rsid w:val="00E84BF5"/>
    <w:rsid w:val="00E85284"/>
    <w:rsid w:val="00E874CB"/>
    <w:rsid w:val="00E90450"/>
    <w:rsid w:val="00E90875"/>
    <w:rsid w:val="00E9087C"/>
    <w:rsid w:val="00E90BF1"/>
    <w:rsid w:val="00E90CD6"/>
    <w:rsid w:val="00E917F4"/>
    <w:rsid w:val="00E918D9"/>
    <w:rsid w:val="00E91E64"/>
    <w:rsid w:val="00E92509"/>
    <w:rsid w:val="00E92A74"/>
    <w:rsid w:val="00E943EF"/>
    <w:rsid w:val="00E95286"/>
    <w:rsid w:val="00E95DC9"/>
    <w:rsid w:val="00E96084"/>
    <w:rsid w:val="00E966A5"/>
    <w:rsid w:val="00E967F2"/>
    <w:rsid w:val="00E968FC"/>
    <w:rsid w:val="00E979FE"/>
    <w:rsid w:val="00E97C87"/>
    <w:rsid w:val="00EA14E1"/>
    <w:rsid w:val="00EA184F"/>
    <w:rsid w:val="00EA301F"/>
    <w:rsid w:val="00EA32AF"/>
    <w:rsid w:val="00EA39DA"/>
    <w:rsid w:val="00EA51F2"/>
    <w:rsid w:val="00EB0AAF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470"/>
    <w:rsid w:val="00EB6F64"/>
    <w:rsid w:val="00EB7A2C"/>
    <w:rsid w:val="00EC1B01"/>
    <w:rsid w:val="00EC23F4"/>
    <w:rsid w:val="00EC380D"/>
    <w:rsid w:val="00EC39DB"/>
    <w:rsid w:val="00EC4B5A"/>
    <w:rsid w:val="00EC53E5"/>
    <w:rsid w:val="00EC5A60"/>
    <w:rsid w:val="00EC6CB7"/>
    <w:rsid w:val="00EC6D9F"/>
    <w:rsid w:val="00ED0917"/>
    <w:rsid w:val="00ED0FD7"/>
    <w:rsid w:val="00ED0FE0"/>
    <w:rsid w:val="00ED1C1A"/>
    <w:rsid w:val="00ED2A7E"/>
    <w:rsid w:val="00ED35C0"/>
    <w:rsid w:val="00ED4D3B"/>
    <w:rsid w:val="00ED5575"/>
    <w:rsid w:val="00ED5800"/>
    <w:rsid w:val="00ED75A7"/>
    <w:rsid w:val="00ED7D0F"/>
    <w:rsid w:val="00EE084B"/>
    <w:rsid w:val="00EE25F5"/>
    <w:rsid w:val="00EE374C"/>
    <w:rsid w:val="00EE5B67"/>
    <w:rsid w:val="00EE67B2"/>
    <w:rsid w:val="00EE68A3"/>
    <w:rsid w:val="00EE7D78"/>
    <w:rsid w:val="00EE7DDA"/>
    <w:rsid w:val="00EF0F6C"/>
    <w:rsid w:val="00EF38FA"/>
    <w:rsid w:val="00EF4049"/>
    <w:rsid w:val="00EF4C36"/>
    <w:rsid w:val="00EF51F2"/>
    <w:rsid w:val="00EF56AD"/>
    <w:rsid w:val="00EF5F3A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3B2E"/>
    <w:rsid w:val="00F152E4"/>
    <w:rsid w:val="00F15D35"/>
    <w:rsid w:val="00F168AE"/>
    <w:rsid w:val="00F168B4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16B"/>
    <w:rsid w:val="00F2357C"/>
    <w:rsid w:val="00F24818"/>
    <w:rsid w:val="00F25589"/>
    <w:rsid w:val="00F261DC"/>
    <w:rsid w:val="00F26B64"/>
    <w:rsid w:val="00F26EC5"/>
    <w:rsid w:val="00F27CA2"/>
    <w:rsid w:val="00F309C1"/>
    <w:rsid w:val="00F3233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3851"/>
    <w:rsid w:val="00F444D6"/>
    <w:rsid w:val="00F45651"/>
    <w:rsid w:val="00F46881"/>
    <w:rsid w:val="00F46886"/>
    <w:rsid w:val="00F4702C"/>
    <w:rsid w:val="00F47336"/>
    <w:rsid w:val="00F47AE8"/>
    <w:rsid w:val="00F500A6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5B62"/>
    <w:rsid w:val="00F66293"/>
    <w:rsid w:val="00F666C7"/>
    <w:rsid w:val="00F672CF"/>
    <w:rsid w:val="00F7007B"/>
    <w:rsid w:val="00F70518"/>
    <w:rsid w:val="00F711A3"/>
    <w:rsid w:val="00F71896"/>
    <w:rsid w:val="00F72E8D"/>
    <w:rsid w:val="00F731BA"/>
    <w:rsid w:val="00F741D3"/>
    <w:rsid w:val="00F745EB"/>
    <w:rsid w:val="00F75186"/>
    <w:rsid w:val="00F75C0E"/>
    <w:rsid w:val="00F761CA"/>
    <w:rsid w:val="00F765EE"/>
    <w:rsid w:val="00F76B6B"/>
    <w:rsid w:val="00F77931"/>
    <w:rsid w:val="00F80115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6691"/>
    <w:rsid w:val="00F86E04"/>
    <w:rsid w:val="00F8734D"/>
    <w:rsid w:val="00F92D16"/>
    <w:rsid w:val="00F92DE6"/>
    <w:rsid w:val="00F9302F"/>
    <w:rsid w:val="00F93680"/>
    <w:rsid w:val="00F93D35"/>
    <w:rsid w:val="00F94C45"/>
    <w:rsid w:val="00F94D28"/>
    <w:rsid w:val="00F94DDE"/>
    <w:rsid w:val="00F9549A"/>
    <w:rsid w:val="00F95B12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7DC"/>
    <w:rsid w:val="00FA55F6"/>
    <w:rsid w:val="00FA56F9"/>
    <w:rsid w:val="00FA58A2"/>
    <w:rsid w:val="00FA5A47"/>
    <w:rsid w:val="00FA710F"/>
    <w:rsid w:val="00FB127A"/>
    <w:rsid w:val="00FB293D"/>
    <w:rsid w:val="00FB29D1"/>
    <w:rsid w:val="00FB423C"/>
    <w:rsid w:val="00FB445F"/>
    <w:rsid w:val="00FB45AC"/>
    <w:rsid w:val="00FB4A94"/>
    <w:rsid w:val="00FB534F"/>
    <w:rsid w:val="00FB6315"/>
    <w:rsid w:val="00FB6FE5"/>
    <w:rsid w:val="00FB7FF2"/>
    <w:rsid w:val="00FC0015"/>
    <w:rsid w:val="00FC156C"/>
    <w:rsid w:val="00FC1A85"/>
    <w:rsid w:val="00FC2E80"/>
    <w:rsid w:val="00FC3437"/>
    <w:rsid w:val="00FC374E"/>
    <w:rsid w:val="00FC3BDA"/>
    <w:rsid w:val="00FC3E16"/>
    <w:rsid w:val="00FC58D6"/>
    <w:rsid w:val="00FC62B9"/>
    <w:rsid w:val="00FC6338"/>
    <w:rsid w:val="00FC69D9"/>
    <w:rsid w:val="00FC7E2C"/>
    <w:rsid w:val="00FD0C19"/>
    <w:rsid w:val="00FD0DAE"/>
    <w:rsid w:val="00FD1743"/>
    <w:rsid w:val="00FD23DA"/>
    <w:rsid w:val="00FD255C"/>
    <w:rsid w:val="00FD2B43"/>
    <w:rsid w:val="00FD2B48"/>
    <w:rsid w:val="00FD34F3"/>
    <w:rsid w:val="00FD3940"/>
    <w:rsid w:val="00FD4150"/>
    <w:rsid w:val="00FD43DB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ED0"/>
    <w:rsid w:val="00FE741F"/>
    <w:rsid w:val="00FE7A6C"/>
    <w:rsid w:val="00FE7EA0"/>
    <w:rsid w:val="00FF1B98"/>
    <w:rsid w:val="00FF2268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,Asia 2  Akapit z listą,tekst normalny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C99F7186-B72B-45F6-A04C-2A5F118BC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86DB33-F017-45A2-B84B-4872E3E175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19</Pages>
  <Words>3698</Words>
  <Characters>22188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790</cp:revision>
  <cp:lastPrinted>2021-09-24T01:16:00Z</cp:lastPrinted>
  <dcterms:created xsi:type="dcterms:W3CDTF">2024-12-01T23:13:00Z</dcterms:created>
  <dcterms:modified xsi:type="dcterms:W3CDTF">2025-12-04T15:18:00Z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